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5E70E" w14:textId="20783C88" w:rsidR="001C18A4" w:rsidRPr="00806562" w:rsidRDefault="00C96E4C" w:rsidP="00806562">
      <w:pPr>
        <w:spacing w:after="240" w:line="276" w:lineRule="auto"/>
        <w:jc w:val="both"/>
        <w:rPr>
          <w:b/>
          <w:bCs/>
        </w:rPr>
      </w:pPr>
      <w:bookmarkStart w:id="0" w:name="_Toc315704600"/>
      <w:bookmarkStart w:id="1" w:name="_Toc315705734"/>
      <w:bookmarkStart w:id="2" w:name="_Toc316477006"/>
      <w:r w:rsidRPr="00806562">
        <w:rPr>
          <w:b/>
          <w:bCs/>
        </w:rPr>
        <w:t>Hinnap</w:t>
      </w:r>
      <w:r w:rsidR="001C18A4" w:rsidRPr="00806562">
        <w:rPr>
          <w:b/>
          <w:bCs/>
        </w:rPr>
        <w:t>akkumuse maksumus</w:t>
      </w:r>
    </w:p>
    <w:p w14:paraId="7783A0C7" w14:textId="77777777" w:rsidR="001C18A4" w:rsidRPr="00806562" w:rsidRDefault="001C18A4" w:rsidP="00806562">
      <w:pPr>
        <w:tabs>
          <w:tab w:val="left" w:pos="2410"/>
        </w:tabs>
        <w:ind w:left="2552" w:hanging="2552"/>
        <w:jc w:val="both"/>
      </w:pPr>
      <w:r w:rsidRPr="00806562">
        <w:t>Hankija nimi:</w:t>
      </w:r>
      <w:r w:rsidRPr="00806562">
        <w:tab/>
        <w:t>Päästeamet</w:t>
      </w:r>
    </w:p>
    <w:p w14:paraId="0FBBFBB7" w14:textId="08E6D17C" w:rsidR="001C18A4" w:rsidRPr="00806562" w:rsidRDefault="00C96E4C" w:rsidP="00806562">
      <w:pPr>
        <w:tabs>
          <w:tab w:val="left" w:pos="2410"/>
        </w:tabs>
        <w:ind w:left="2552" w:hanging="2552"/>
        <w:jc w:val="both"/>
      </w:pPr>
      <w:r w:rsidRPr="00806562">
        <w:t>Väikeostu</w:t>
      </w:r>
      <w:r w:rsidR="001C18A4" w:rsidRPr="00806562">
        <w:t xml:space="preserve"> nimetus:</w:t>
      </w:r>
      <w:r w:rsidR="001C18A4" w:rsidRPr="00806562">
        <w:tab/>
        <w:t>“Töötervishoiu ja vaktsineerimise teenuse tellimine”</w:t>
      </w:r>
    </w:p>
    <w:p w14:paraId="560955E1" w14:textId="029EE58D" w:rsidR="001C18A4" w:rsidRPr="00806562" w:rsidRDefault="003E2A38" w:rsidP="00806562">
      <w:pPr>
        <w:ind w:left="2552" w:hanging="2552"/>
        <w:jc w:val="both"/>
      </w:pPr>
      <w:r w:rsidRPr="00806562">
        <w:t>Pakkuja nimi:</w:t>
      </w:r>
      <w:r w:rsidRPr="00806562">
        <w:tab/>
      </w:r>
      <w:r w:rsidR="00806562" w:rsidRPr="00806562">
        <w:t>Corrigo OÜ</w:t>
      </w:r>
    </w:p>
    <w:p w14:paraId="50B3643D" w14:textId="162D216F" w:rsidR="00F34B5D" w:rsidRPr="00806562" w:rsidRDefault="00F34B5D" w:rsidP="00806562">
      <w:pPr>
        <w:spacing w:after="240"/>
        <w:ind w:left="2552" w:hanging="2552"/>
        <w:jc w:val="both"/>
      </w:pPr>
      <w:r w:rsidRPr="00806562">
        <w:t>Pakkuja registrikood:</w:t>
      </w:r>
      <w:r w:rsidR="003E2A38" w:rsidRPr="00806562">
        <w:tab/>
      </w:r>
      <w:r w:rsidR="00806562" w:rsidRPr="00806562">
        <w:t>10972862</w:t>
      </w:r>
    </w:p>
    <w:p w14:paraId="14F56847" w14:textId="77777777" w:rsidR="0031672A" w:rsidRPr="00806562" w:rsidRDefault="001C18A4" w:rsidP="00806562">
      <w:pPr>
        <w:pStyle w:val="BodyText2"/>
        <w:spacing w:before="0" w:after="0"/>
      </w:pPr>
      <w:r w:rsidRPr="00806562">
        <w:t>Kinnitame, et</w:t>
      </w:r>
      <w:r w:rsidR="0031672A" w:rsidRPr="00806562">
        <w:t>:</w:t>
      </w:r>
    </w:p>
    <w:p w14:paraId="7771C13E" w14:textId="77777777" w:rsidR="0031672A" w:rsidRPr="00806562" w:rsidRDefault="001C18A4" w:rsidP="00806562">
      <w:pPr>
        <w:pStyle w:val="BodyText2"/>
        <w:numPr>
          <w:ilvl w:val="0"/>
          <w:numId w:val="26"/>
        </w:numPr>
        <w:spacing w:before="0" w:after="0"/>
      </w:pPr>
      <w:r w:rsidRPr="00806562">
        <w:t xml:space="preserve">meie pakkumuse maksumuses on arvesse võetud kõik </w:t>
      </w:r>
      <w:r w:rsidR="00007D7C" w:rsidRPr="00806562">
        <w:t xml:space="preserve">hinnapäringu dokumentides </w:t>
      </w:r>
      <w:r w:rsidRPr="00806562">
        <w:t>esitatud tingimused ja nõuded</w:t>
      </w:r>
      <w:r w:rsidR="00CA2048" w:rsidRPr="00806562">
        <w:t xml:space="preserve"> sh tehnilises kirjelduses ja raamlepingus toodud tingimused</w:t>
      </w:r>
      <w:r w:rsidR="0031672A" w:rsidRPr="00806562">
        <w:t>;</w:t>
      </w:r>
    </w:p>
    <w:p w14:paraId="4DF4BF75" w14:textId="79B93F04" w:rsidR="001C18A4" w:rsidRPr="00806562" w:rsidRDefault="0031672A" w:rsidP="00806562">
      <w:pPr>
        <w:pStyle w:val="BodyText2"/>
        <w:numPr>
          <w:ilvl w:val="0"/>
          <w:numId w:val="26"/>
        </w:numPr>
        <w:spacing w:before="0" w:after="0"/>
      </w:pPr>
      <w:r w:rsidRPr="00806562">
        <w:t>e</w:t>
      </w:r>
      <w:r w:rsidR="001C18A4" w:rsidRPr="00806562">
        <w:t xml:space="preserve">sitatud hinnad on lõplikud ja sisaldavad kõiki </w:t>
      </w:r>
      <w:r w:rsidR="00007D7C" w:rsidRPr="00806562">
        <w:t>t</w:t>
      </w:r>
      <w:r w:rsidR="001C18A4" w:rsidRPr="00806562">
        <w:t>eenuse osutamiseks vajalikke kulusid</w:t>
      </w:r>
      <w:r w:rsidR="00686813" w:rsidRPr="00806562">
        <w:t xml:space="preserve"> ning ei tõuse</w:t>
      </w:r>
      <w:r w:rsidR="00CA2048" w:rsidRPr="00806562">
        <w:t xml:space="preserve"> tellija jaoks</w:t>
      </w:r>
      <w:r w:rsidR="00686813" w:rsidRPr="00806562">
        <w:t xml:space="preserve"> kog</w:t>
      </w:r>
      <w:r w:rsidRPr="00806562">
        <w:t>u raamlepingu kehtivuse jooksul;</w:t>
      </w:r>
    </w:p>
    <w:p w14:paraId="1A841443" w14:textId="4F693824" w:rsidR="0031672A" w:rsidRPr="00806562" w:rsidRDefault="0031672A" w:rsidP="00806562">
      <w:pPr>
        <w:pStyle w:val="BodyText2"/>
        <w:numPr>
          <w:ilvl w:val="0"/>
          <w:numId w:val="26"/>
        </w:numPr>
        <w:spacing w:before="0" w:after="0"/>
      </w:pPr>
      <w:r w:rsidRPr="00806562">
        <w:t>meie ettevõtte poolt esitatud</w:t>
      </w:r>
      <w:r w:rsidR="00ED6C64" w:rsidRPr="00806562">
        <w:t xml:space="preserve"> hinnapakkumus kehtib vähemalt </w:t>
      </w:r>
      <w:r w:rsidR="00DE45F3" w:rsidRPr="00806562">
        <w:t>6</w:t>
      </w:r>
      <w:r w:rsidR="00ED6C64" w:rsidRPr="00806562">
        <w:t>0 (</w:t>
      </w:r>
      <w:r w:rsidR="00DE45F3" w:rsidRPr="00806562">
        <w:t>kuus</w:t>
      </w:r>
      <w:r w:rsidRPr="00806562">
        <w:t>kümmend) kalendripäeva hinnapakkumuste esitamise tähtpäeva saabumisest arvates.</w:t>
      </w:r>
    </w:p>
    <w:p w14:paraId="02B542A9" w14:textId="77777777" w:rsidR="00684914" w:rsidRPr="00806562" w:rsidRDefault="00684914" w:rsidP="00806562">
      <w:pPr>
        <w:pStyle w:val="BodyText2"/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3"/>
        <w:gridCol w:w="4744"/>
      </w:tblGrid>
      <w:tr w:rsidR="00684914" w:rsidRPr="00806562" w14:paraId="73AFB3D6" w14:textId="77777777" w:rsidTr="00684914">
        <w:tc>
          <w:tcPr>
            <w:tcW w:w="4743" w:type="dxa"/>
            <w:shd w:val="clear" w:color="auto" w:fill="D9D9D9" w:themeFill="background1" w:themeFillShade="D9"/>
          </w:tcPr>
          <w:p w14:paraId="15DDB7A6" w14:textId="601F80F3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Teenuse osutamise piirkonna tingimus:</w:t>
            </w:r>
          </w:p>
        </w:tc>
        <w:tc>
          <w:tcPr>
            <w:tcW w:w="4744" w:type="dxa"/>
            <w:shd w:val="clear" w:color="auto" w:fill="D9D9D9" w:themeFill="background1" w:themeFillShade="D9"/>
          </w:tcPr>
          <w:p w14:paraId="75DB288E" w14:textId="6186D362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Pakkuja poolt pakutava teenuse osutamise täpne aadress:</w:t>
            </w:r>
          </w:p>
        </w:tc>
      </w:tr>
      <w:tr w:rsidR="00684914" w:rsidRPr="00806562" w14:paraId="3CCEF291" w14:textId="77777777" w:rsidTr="00684914">
        <w:tc>
          <w:tcPr>
            <w:tcW w:w="4743" w:type="dxa"/>
          </w:tcPr>
          <w:p w14:paraId="36931A72" w14:textId="168063F1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Pakkuja poolt pakutava teenuse (töötervishoiuteenuse osutamine koos pakettides sisalduvaga, vaktsineerimine, üldised lisateenused, analüüsid) osutamise aadress Jõhvi:</w:t>
            </w:r>
          </w:p>
        </w:tc>
        <w:tc>
          <w:tcPr>
            <w:tcW w:w="4744" w:type="dxa"/>
          </w:tcPr>
          <w:p w14:paraId="69F6B82B" w14:textId="77777777" w:rsidR="00806562" w:rsidRPr="00806562" w:rsidRDefault="00806562" w:rsidP="00806562">
            <w:pPr>
              <w:rPr>
                <w:sz w:val="20"/>
                <w:szCs w:val="20"/>
              </w:rPr>
            </w:pPr>
            <w:r w:rsidRPr="00806562">
              <w:rPr>
                <w:sz w:val="20"/>
                <w:szCs w:val="20"/>
              </w:rPr>
              <w:t>Jaama 34a, Jõhvi Tervisekeskus, Jõhvi linn</w:t>
            </w:r>
          </w:p>
          <w:p w14:paraId="446A4B13" w14:textId="4D98C9AE" w:rsidR="00684914" w:rsidRPr="00806562" w:rsidRDefault="00684914" w:rsidP="00806562">
            <w:pPr>
              <w:pStyle w:val="BodyText2"/>
              <w:spacing w:before="0" w:after="0"/>
            </w:pPr>
          </w:p>
        </w:tc>
      </w:tr>
      <w:tr w:rsidR="00684914" w:rsidRPr="00806562" w14:paraId="7EF5D68A" w14:textId="77777777" w:rsidTr="00684914">
        <w:tc>
          <w:tcPr>
            <w:tcW w:w="4743" w:type="dxa"/>
          </w:tcPr>
          <w:p w14:paraId="6A3C7645" w14:textId="28F00A95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Pakkuja poolt pakutava teenuse osutamise aadress Narva:</w:t>
            </w:r>
          </w:p>
        </w:tc>
        <w:tc>
          <w:tcPr>
            <w:tcW w:w="4744" w:type="dxa"/>
          </w:tcPr>
          <w:p w14:paraId="2C922DDA" w14:textId="3AA719AB" w:rsidR="00684914" w:rsidRPr="00806562" w:rsidRDefault="00806562" w:rsidP="002B46B6">
            <w:pPr>
              <w:tabs>
                <w:tab w:val="left" w:pos="567"/>
              </w:tabs>
              <w:jc w:val="both"/>
            </w:pPr>
            <w:r w:rsidRPr="00806562">
              <w:rPr>
                <w:sz w:val="20"/>
                <w:szCs w:val="20"/>
              </w:rPr>
              <w:t>C -korpus (sissepääs Kerese tn poolselt küljelt), III korrus,</w:t>
            </w:r>
            <w:r w:rsidR="002B46B6">
              <w:rPr>
                <w:sz w:val="20"/>
                <w:szCs w:val="20"/>
              </w:rPr>
              <w:t xml:space="preserve"> </w:t>
            </w:r>
            <w:r w:rsidRPr="00806562">
              <w:rPr>
                <w:sz w:val="20"/>
                <w:szCs w:val="20"/>
              </w:rPr>
              <w:t>Linda tn 2, Narva</w:t>
            </w:r>
          </w:p>
        </w:tc>
      </w:tr>
      <w:tr w:rsidR="00684914" w:rsidRPr="00806562" w14:paraId="0A13053F" w14:textId="77777777" w:rsidTr="00684914">
        <w:tc>
          <w:tcPr>
            <w:tcW w:w="4743" w:type="dxa"/>
          </w:tcPr>
          <w:p w14:paraId="38345DE0" w14:textId="584DD4CA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Röntgeni teenuse osutamise aadress Narva:</w:t>
            </w:r>
          </w:p>
        </w:tc>
        <w:tc>
          <w:tcPr>
            <w:tcW w:w="4744" w:type="dxa"/>
          </w:tcPr>
          <w:p w14:paraId="4C022A06" w14:textId="05D128E2" w:rsidR="00684914" w:rsidRPr="00806562" w:rsidRDefault="00806562" w:rsidP="002B46B6">
            <w:pPr>
              <w:tabs>
                <w:tab w:val="left" w:pos="567"/>
              </w:tabs>
              <w:jc w:val="both"/>
            </w:pPr>
            <w:r w:rsidRPr="00806562">
              <w:rPr>
                <w:sz w:val="20"/>
                <w:szCs w:val="20"/>
              </w:rPr>
              <w:t>C -korpus (sissepääs Kerese tn poolselt küljelt), III korrus,</w:t>
            </w:r>
            <w:r w:rsidR="002B46B6">
              <w:rPr>
                <w:sz w:val="20"/>
                <w:szCs w:val="20"/>
              </w:rPr>
              <w:t xml:space="preserve"> </w:t>
            </w:r>
            <w:r w:rsidRPr="00806562">
              <w:rPr>
                <w:sz w:val="20"/>
                <w:szCs w:val="20"/>
              </w:rPr>
              <w:t>Linda tn 2, Narva</w:t>
            </w:r>
          </w:p>
        </w:tc>
      </w:tr>
      <w:tr w:rsidR="002B46B6" w:rsidRPr="002B46B6" w14:paraId="5610A66A" w14:textId="77777777" w:rsidTr="00684914">
        <w:tc>
          <w:tcPr>
            <w:tcW w:w="4743" w:type="dxa"/>
          </w:tcPr>
          <w:p w14:paraId="16BCE5EE" w14:textId="180EFB3F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Silmakontrolli teenuse osutamise aadress Narva:</w:t>
            </w:r>
          </w:p>
        </w:tc>
        <w:tc>
          <w:tcPr>
            <w:tcW w:w="4744" w:type="dxa"/>
          </w:tcPr>
          <w:p w14:paraId="7A4676F3" w14:textId="3E5C3577" w:rsidR="00806562" w:rsidRPr="002B46B6" w:rsidRDefault="00806562" w:rsidP="00806562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2B46B6">
              <w:rPr>
                <w:sz w:val="20"/>
                <w:szCs w:val="20"/>
              </w:rPr>
              <w:t>C -korpus (sissepääs Kerese tn poolselt küljelt), III korrus,</w:t>
            </w:r>
            <w:r w:rsidR="002B46B6" w:rsidRPr="002B46B6">
              <w:rPr>
                <w:sz w:val="20"/>
                <w:szCs w:val="20"/>
              </w:rPr>
              <w:t xml:space="preserve"> </w:t>
            </w:r>
            <w:r w:rsidRPr="002B46B6">
              <w:rPr>
                <w:sz w:val="20"/>
                <w:szCs w:val="20"/>
              </w:rPr>
              <w:t>Linda tn 2, Narva</w:t>
            </w:r>
          </w:p>
          <w:p w14:paraId="67CD9D19" w14:textId="5DBDDDA1" w:rsidR="00684914" w:rsidRPr="002B46B6" w:rsidRDefault="002B46B6" w:rsidP="00806562">
            <w:pPr>
              <w:pStyle w:val="BodyText2"/>
              <w:spacing w:before="0" w:after="0"/>
              <w:rPr>
                <w:sz w:val="20"/>
                <w:szCs w:val="20"/>
              </w:rPr>
            </w:pPr>
            <w:r w:rsidRPr="002B46B6">
              <w:rPr>
                <w:sz w:val="20"/>
                <w:szCs w:val="20"/>
              </w:rPr>
              <w:t>Paul Kerese 3, Kerese Keskus (ainult silmaarst)</w:t>
            </w:r>
          </w:p>
        </w:tc>
      </w:tr>
      <w:tr w:rsidR="00684914" w:rsidRPr="00806562" w14:paraId="72AF26BA" w14:textId="77777777" w:rsidTr="00684914">
        <w:tc>
          <w:tcPr>
            <w:tcW w:w="4743" w:type="dxa"/>
          </w:tcPr>
          <w:p w14:paraId="311F7ABF" w14:textId="446DA2AF" w:rsidR="00684914" w:rsidRPr="00806562" w:rsidRDefault="00684914" w:rsidP="00806562">
            <w:pPr>
              <w:pStyle w:val="BodyText2"/>
              <w:spacing w:before="0" w:after="0"/>
              <w:rPr>
                <w:b/>
                <w:bCs/>
              </w:rPr>
            </w:pPr>
            <w:r w:rsidRPr="00806562">
              <w:rPr>
                <w:b/>
                <w:bCs/>
              </w:rPr>
              <w:t>Koormustesti teenuse osutamise aadress Narva:</w:t>
            </w:r>
          </w:p>
        </w:tc>
        <w:tc>
          <w:tcPr>
            <w:tcW w:w="4744" w:type="dxa"/>
          </w:tcPr>
          <w:p w14:paraId="1FB4B5CC" w14:textId="15966CA8" w:rsidR="00684914" w:rsidRPr="00806562" w:rsidRDefault="00806562" w:rsidP="002B46B6">
            <w:pPr>
              <w:tabs>
                <w:tab w:val="left" w:pos="567"/>
              </w:tabs>
              <w:jc w:val="both"/>
            </w:pPr>
            <w:r w:rsidRPr="00806562">
              <w:rPr>
                <w:sz w:val="20"/>
                <w:szCs w:val="20"/>
              </w:rPr>
              <w:t>C -korpus (sissepääs Kerese tn poolselt küljelt), III korrus,</w:t>
            </w:r>
            <w:r w:rsidR="002B46B6">
              <w:rPr>
                <w:sz w:val="20"/>
                <w:szCs w:val="20"/>
              </w:rPr>
              <w:t xml:space="preserve"> </w:t>
            </w:r>
            <w:r w:rsidRPr="00806562">
              <w:rPr>
                <w:sz w:val="20"/>
                <w:szCs w:val="20"/>
              </w:rPr>
              <w:t>Linda tn 2, Narva</w:t>
            </w:r>
          </w:p>
        </w:tc>
      </w:tr>
    </w:tbl>
    <w:p w14:paraId="08686B9D" w14:textId="77777777" w:rsidR="00684914" w:rsidRPr="00806562" w:rsidRDefault="00684914" w:rsidP="00806562">
      <w:pPr>
        <w:pStyle w:val="BodyText2"/>
        <w:spacing w:before="0" w:after="0"/>
      </w:pPr>
    </w:p>
    <w:tbl>
      <w:tblPr>
        <w:tblW w:w="95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1261"/>
        <w:gridCol w:w="18"/>
        <w:gridCol w:w="4246"/>
        <w:gridCol w:w="7"/>
        <w:gridCol w:w="953"/>
        <w:gridCol w:w="2584"/>
      </w:tblGrid>
      <w:tr w:rsidR="003E1A84" w:rsidRPr="00806562" w14:paraId="0CE54979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3AB57784" w14:textId="77777777" w:rsidR="003E1A84" w:rsidRPr="00806562" w:rsidRDefault="003E1A84" w:rsidP="00806562">
            <w:pPr>
              <w:jc w:val="both"/>
              <w:rPr>
                <w:b/>
                <w:bCs/>
                <w:color w:val="000000"/>
              </w:rPr>
            </w:pPr>
            <w:r w:rsidRPr="00806562">
              <w:rPr>
                <w:b/>
                <w:bCs/>
                <w:color w:val="000000"/>
              </w:rPr>
              <w:t xml:space="preserve">Jrk </w:t>
            </w:r>
          </w:p>
          <w:p w14:paraId="006C256C" w14:textId="28A0C515" w:rsidR="003E1A84" w:rsidRPr="00806562" w:rsidRDefault="003E1A84" w:rsidP="00806562">
            <w:pPr>
              <w:jc w:val="both"/>
              <w:rPr>
                <w:b/>
                <w:bCs/>
                <w:color w:val="000000"/>
              </w:rPr>
            </w:pPr>
            <w:r w:rsidRPr="00806562">
              <w:rPr>
                <w:b/>
                <w:bCs/>
                <w:color w:val="000000"/>
              </w:rPr>
              <w:t>nr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71E92EC2" w14:textId="11FB0CE9" w:rsidR="003E1A84" w:rsidRPr="00806562" w:rsidRDefault="003E1A84" w:rsidP="00806562">
            <w:pPr>
              <w:jc w:val="both"/>
              <w:rPr>
                <w:b/>
                <w:bCs/>
                <w:color w:val="000000"/>
              </w:rPr>
            </w:pPr>
            <w:r w:rsidRPr="00806562">
              <w:rPr>
                <w:b/>
                <w:bCs/>
                <w:color w:val="000000"/>
              </w:rPr>
              <w:t>Paketi nr</w:t>
            </w:r>
            <w:r w:rsidR="005109E2" w:rsidRPr="00806562">
              <w:rPr>
                <w:b/>
                <w:bCs/>
                <w:color w:val="000000"/>
              </w:rPr>
              <w:t>/vaktsiin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19B3AAA3" w14:textId="35337525" w:rsidR="003E1A84" w:rsidRPr="00806562" w:rsidRDefault="003E1A84" w:rsidP="00806562">
            <w:pPr>
              <w:jc w:val="both"/>
              <w:rPr>
                <w:b/>
                <w:bCs/>
                <w:color w:val="000000"/>
              </w:rPr>
            </w:pPr>
            <w:r w:rsidRPr="00806562">
              <w:rPr>
                <w:b/>
                <w:bCs/>
                <w:color w:val="000000"/>
              </w:rPr>
              <w:t>Paketi sihtrühm</w:t>
            </w:r>
            <w:r w:rsidR="005109E2" w:rsidRPr="00806562">
              <w:rPr>
                <w:b/>
                <w:bCs/>
                <w:color w:val="000000"/>
              </w:rPr>
              <w:t>/vaktsiini nimetus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CA5E0E5" w14:textId="77777777" w:rsidR="003E1A84" w:rsidRPr="00806562" w:rsidRDefault="003E1A84" w:rsidP="00806562">
            <w:pPr>
              <w:jc w:val="both"/>
              <w:rPr>
                <w:b/>
                <w:bCs/>
                <w:color w:val="000000"/>
                <w:vertAlign w:val="superscript"/>
              </w:rPr>
            </w:pPr>
            <w:r w:rsidRPr="00806562">
              <w:rPr>
                <w:b/>
                <w:bCs/>
                <w:color w:val="000000"/>
              </w:rPr>
              <w:t>Ühik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22B17514" w14:textId="77777777" w:rsidR="003E1A84" w:rsidRPr="00806562" w:rsidRDefault="003E1A84" w:rsidP="00806562">
            <w:pPr>
              <w:jc w:val="both"/>
              <w:rPr>
                <w:b/>
                <w:bCs/>
                <w:color w:val="000000"/>
              </w:rPr>
            </w:pPr>
            <w:r w:rsidRPr="00806562">
              <w:rPr>
                <w:b/>
                <w:bCs/>
                <w:color w:val="000000"/>
              </w:rPr>
              <w:t>Ühikuhind (EUR, ilma käibemaksuta)</w:t>
            </w:r>
            <w:r w:rsidRPr="00806562">
              <w:rPr>
                <w:b/>
                <w:bCs/>
                <w:color w:val="000000"/>
                <w:vertAlign w:val="superscript"/>
              </w:rPr>
              <w:t xml:space="preserve"> 1</w:t>
            </w:r>
          </w:p>
        </w:tc>
      </w:tr>
      <w:tr w:rsidR="002B249C" w:rsidRPr="00806562" w14:paraId="730DC569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19FF" w14:textId="34A33280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1.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E5F9" w14:textId="3436E085" w:rsidR="002B249C" w:rsidRPr="00806562" w:rsidRDefault="002B249C" w:rsidP="00806562">
            <w:pPr>
              <w:jc w:val="both"/>
            </w:pPr>
            <w:r w:rsidRPr="00806562">
              <w:rPr>
                <w:color w:val="000000"/>
              </w:rPr>
              <w:t>Pakett 3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6796" w14:textId="3694738C" w:rsidR="002B249C" w:rsidRPr="00806562" w:rsidRDefault="002B249C" w:rsidP="00806562">
            <w:pPr>
              <w:rPr>
                <w:bCs/>
                <w:color w:val="000000"/>
              </w:rPr>
            </w:pPr>
            <w:r w:rsidRPr="00806562">
              <w:rPr>
                <w:bCs/>
              </w:rPr>
              <w:t xml:space="preserve">I grupi päästeteenistuja alla 40 eluaasta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6AF11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72D9D" w14:textId="2C21AB9E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125,00</w:t>
            </w:r>
          </w:p>
        </w:tc>
      </w:tr>
      <w:tr w:rsidR="002B249C" w:rsidRPr="00806562" w14:paraId="279C3304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6EF3" w14:textId="4EF05DF7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2.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4421" w14:textId="740210A5" w:rsidR="002B249C" w:rsidRPr="00806562" w:rsidRDefault="002B249C" w:rsidP="00806562">
            <w:pPr>
              <w:jc w:val="both"/>
            </w:pPr>
            <w:r w:rsidRPr="00806562">
              <w:rPr>
                <w:color w:val="000000"/>
              </w:rPr>
              <w:t>Pakett 4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90EA" w14:textId="7335E171" w:rsidR="002B249C" w:rsidRPr="00806562" w:rsidRDefault="002B249C" w:rsidP="00806562">
            <w:pPr>
              <w:rPr>
                <w:bCs/>
                <w:color w:val="000000"/>
              </w:rPr>
            </w:pPr>
            <w:r w:rsidRPr="00806562">
              <w:rPr>
                <w:bCs/>
              </w:rPr>
              <w:t xml:space="preserve">I grupi päästeteenistujad üle 40 eluaasta ja esmase tervisekontrolli läbivad I grupi päästeteenistujad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11C46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69D45" w14:textId="6641FA1D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187,00</w:t>
            </w:r>
          </w:p>
        </w:tc>
      </w:tr>
      <w:tr w:rsidR="002B249C" w:rsidRPr="00806562" w14:paraId="0273E566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2E9D" w14:textId="15FEDBE7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3.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D6DA" w14:textId="18BE0E10" w:rsidR="002B249C" w:rsidRPr="00806562" w:rsidRDefault="002B249C" w:rsidP="00806562">
            <w:pPr>
              <w:jc w:val="both"/>
            </w:pPr>
            <w:r w:rsidRPr="00806562">
              <w:rPr>
                <w:color w:val="000000"/>
              </w:rPr>
              <w:t>Pakett 5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083E16" w14:textId="688093E5" w:rsidR="002B249C" w:rsidRPr="00806562" w:rsidRDefault="002B249C" w:rsidP="00806562">
            <w:pPr>
              <w:rPr>
                <w:bCs/>
                <w:color w:val="000000"/>
              </w:rPr>
            </w:pPr>
            <w:r w:rsidRPr="00806562">
              <w:rPr>
                <w:bCs/>
              </w:rPr>
              <w:t>II grupi päästeteenistuja (välijuhid, komandopealikud, piirkonnajuhid; päästeteenistujad, kes päästetöö tegemiseks või korraldamiseks või õppetöö käigus sõidavad sündmuskohale, Eesti Päästemeeskonnaliikmed)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2CA7B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E8728" w14:textId="6044EC6D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119,00</w:t>
            </w:r>
          </w:p>
        </w:tc>
      </w:tr>
      <w:tr w:rsidR="002B249C" w:rsidRPr="00806562" w14:paraId="7208AB67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1DCA" w14:textId="0EFC558A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4.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B2E0" w14:textId="46552638" w:rsidR="002B249C" w:rsidRPr="00806562" w:rsidRDefault="002B249C" w:rsidP="00806562">
            <w:pPr>
              <w:jc w:val="both"/>
            </w:pPr>
            <w:r w:rsidRPr="00806562">
              <w:rPr>
                <w:color w:val="000000"/>
              </w:rPr>
              <w:t>Pakett 7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4088E" w14:textId="58CB99E2" w:rsidR="002B249C" w:rsidRPr="00806562" w:rsidRDefault="002B249C" w:rsidP="00806562">
            <w:pPr>
              <w:rPr>
                <w:bCs/>
                <w:color w:val="000000"/>
              </w:rPr>
            </w:pPr>
            <w:r w:rsidRPr="00806562">
              <w:rPr>
                <w:bCs/>
              </w:rPr>
              <w:t>Kuvariga töötavad päästeteenistujad (sh ohutusjärelevalve, hädaolukorraks valmisoleku osakond)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08E683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FE88A" w14:textId="23691BBD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</w:tr>
      <w:tr w:rsidR="002B249C" w:rsidRPr="00806562" w14:paraId="00267097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0516" w14:textId="15325BD2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5.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943D" w14:textId="0B8BBA5C" w:rsidR="002B249C" w:rsidRPr="00806562" w:rsidRDefault="002B249C" w:rsidP="00806562">
            <w:pPr>
              <w:jc w:val="both"/>
            </w:pPr>
            <w:r w:rsidRPr="00806562">
              <w:rPr>
                <w:color w:val="000000"/>
              </w:rPr>
              <w:t>Pakett 8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D1E3" w14:textId="45CFEDC3" w:rsidR="002B249C" w:rsidRPr="00806562" w:rsidRDefault="002B249C" w:rsidP="00806562">
            <w:pPr>
              <w:rPr>
                <w:bCs/>
                <w:color w:val="000000"/>
              </w:rPr>
            </w:pPr>
            <w:r w:rsidRPr="00806562">
              <w:rPr>
                <w:bCs/>
              </w:rPr>
              <w:t>Kuvariga töötavad teenistujad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9BB041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58FB2" w14:textId="21A5EADB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</w:t>
            </w:r>
          </w:p>
        </w:tc>
      </w:tr>
      <w:tr w:rsidR="002B249C" w:rsidRPr="00806562" w14:paraId="437C6895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0F6D" w14:textId="518136AB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6.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8A29" w14:textId="157363EA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Pakett 9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61E43" w14:textId="61EFDBD2" w:rsidR="002B249C" w:rsidRPr="00806562" w:rsidRDefault="002B249C" w:rsidP="00806562">
            <w:pPr>
              <w:rPr>
                <w:bCs/>
                <w:color w:val="000000"/>
              </w:rPr>
            </w:pPr>
            <w:r w:rsidRPr="00806562">
              <w:rPr>
                <w:bCs/>
              </w:rPr>
              <w:t>Tehnikud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43C23C" w14:textId="1655D728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F6617" w14:textId="2D0249A7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87,00</w:t>
            </w:r>
          </w:p>
        </w:tc>
      </w:tr>
      <w:tr w:rsidR="002B249C" w:rsidRPr="00806562" w14:paraId="27CE17AE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F9EB" w14:textId="592AF2D3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lastRenderedPageBreak/>
              <w:t xml:space="preserve">7.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71AE" w14:textId="3D243E23" w:rsidR="002B249C" w:rsidRPr="00806562" w:rsidRDefault="002B249C" w:rsidP="00806562">
            <w:pPr>
              <w:jc w:val="both"/>
            </w:pPr>
            <w:r w:rsidRPr="00806562">
              <w:t>Pakett 12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CFAB9" w14:textId="283162B6" w:rsidR="002B249C" w:rsidRPr="00806562" w:rsidRDefault="002B249C" w:rsidP="00806562">
            <w:pPr>
              <w:tabs>
                <w:tab w:val="num" w:pos="426"/>
              </w:tabs>
              <w:rPr>
                <w:bCs/>
              </w:rPr>
            </w:pPr>
            <w:r w:rsidRPr="00806562">
              <w:rPr>
                <w:bCs/>
              </w:rPr>
              <w:t>Demineerijad alla 40 eluaasta, kes töötavad üle 50% tööajast kuvariga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B753B" w14:textId="0FE1D955" w:rsidR="002B249C" w:rsidRPr="00806562" w:rsidRDefault="002B249C" w:rsidP="00806562">
            <w:r w:rsidRPr="00806562"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D3318" w14:textId="763E1E02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125,00</w:t>
            </w:r>
          </w:p>
        </w:tc>
      </w:tr>
      <w:tr w:rsidR="002B249C" w:rsidRPr="00806562" w14:paraId="39586F6F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44EF" w14:textId="507C9F18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 xml:space="preserve">8.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5A9E" w14:textId="3270A4D9" w:rsidR="002B249C" w:rsidRPr="00806562" w:rsidRDefault="002B249C" w:rsidP="00806562">
            <w:pPr>
              <w:jc w:val="both"/>
            </w:pPr>
            <w:r w:rsidRPr="00806562">
              <w:t>Pakett 13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03869" w14:textId="456D48DB" w:rsidR="002B249C" w:rsidRPr="00806562" w:rsidRDefault="002B249C" w:rsidP="00806562">
            <w:pPr>
              <w:tabs>
                <w:tab w:val="num" w:pos="426"/>
              </w:tabs>
              <w:rPr>
                <w:bCs/>
              </w:rPr>
            </w:pPr>
            <w:r w:rsidRPr="00806562">
              <w:rPr>
                <w:bCs/>
              </w:rPr>
              <w:t>Demineerijad üle 40 eluaasta, kes töötavad üle 50% tööajast kuvariga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10C41" w14:textId="055F2BF4" w:rsidR="002B249C" w:rsidRPr="00806562" w:rsidRDefault="002B249C" w:rsidP="00806562">
            <w:r w:rsidRPr="00806562"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EFFA0C" w14:textId="4FCE77DC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187,00</w:t>
            </w:r>
          </w:p>
        </w:tc>
      </w:tr>
      <w:tr w:rsidR="002B249C" w:rsidRPr="00806562" w14:paraId="09A0E621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F5E6" w14:textId="3E6B6750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9.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6A25" w14:textId="565C9F2E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Pakett 14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CF55E" w14:textId="23BA5346" w:rsidR="002B249C" w:rsidRPr="00806562" w:rsidRDefault="002B249C" w:rsidP="00806562">
            <w:pPr>
              <w:tabs>
                <w:tab w:val="num" w:pos="426"/>
              </w:tabs>
            </w:pPr>
            <w:r w:rsidRPr="00806562">
              <w:t xml:space="preserve">Alarmsõidukijuhid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DEE84" w14:textId="7728215E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40FD9" w14:textId="08EC9518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</w:tr>
      <w:tr w:rsidR="002B249C" w:rsidRPr="00806562" w14:paraId="26297E93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DDC9" w14:textId="7A63011C" w:rsidR="002B249C" w:rsidRPr="00806562" w:rsidRDefault="002B249C" w:rsidP="00806562">
            <w:pPr>
              <w:jc w:val="both"/>
            </w:pPr>
            <w:r w:rsidRPr="00806562">
              <w:t>10.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0AEC" w14:textId="70CD42DF" w:rsidR="002B249C" w:rsidRPr="00806562" w:rsidRDefault="002B249C" w:rsidP="00806562">
            <w:pPr>
              <w:jc w:val="both"/>
            </w:pPr>
            <w:r w:rsidRPr="00806562">
              <w:t>Vaktsiin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1F72C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B-hepatiidi vastane vaktsineerimine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42961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doos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43246" w14:textId="7D632593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</w:t>
            </w:r>
          </w:p>
        </w:tc>
      </w:tr>
      <w:tr w:rsidR="002B249C" w:rsidRPr="00806562" w14:paraId="603BE540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CD22" w14:textId="69BEF4FA" w:rsidR="002B249C" w:rsidRPr="00806562" w:rsidRDefault="002B249C" w:rsidP="00806562">
            <w:pPr>
              <w:jc w:val="both"/>
            </w:pPr>
            <w:r w:rsidRPr="00806562">
              <w:t>11.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8A65" w14:textId="4D9D8C43" w:rsidR="002B249C" w:rsidRPr="00806562" w:rsidRDefault="002B249C" w:rsidP="00806562">
            <w:pPr>
              <w:jc w:val="both"/>
            </w:pPr>
            <w:r w:rsidRPr="00806562">
              <w:t>Vaktsiin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F18FD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teetanuse vastane vaktsineerimine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E62A6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doos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B51BF" w14:textId="11CD5CD8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</w:tr>
      <w:tr w:rsidR="002B249C" w:rsidRPr="00806562" w14:paraId="7A202AC9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087A" w14:textId="1C246134" w:rsidR="002B249C" w:rsidRPr="00806562" w:rsidRDefault="002B249C" w:rsidP="00806562">
            <w:pPr>
              <w:jc w:val="both"/>
            </w:pPr>
            <w:r w:rsidRPr="00806562">
              <w:t>12.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B26C" w14:textId="054AE6F8" w:rsidR="002B249C" w:rsidRPr="00806562" w:rsidRDefault="002B249C" w:rsidP="00806562">
            <w:pPr>
              <w:jc w:val="both"/>
            </w:pPr>
            <w:r w:rsidRPr="00806562">
              <w:t>Vaktsiin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87C1D5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puukentsefaliidi vastane vaktsineerimine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3F819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doos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1AA54" w14:textId="13D325C9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36,00</w:t>
            </w:r>
          </w:p>
        </w:tc>
      </w:tr>
      <w:tr w:rsidR="002B249C" w:rsidRPr="00806562" w14:paraId="59F351E7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5B4D" w14:textId="6DD76095" w:rsidR="002B249C" w:rsidRPr="00806562" w:rsidRDefault="002B249C" w:rsidP="00806562">
            <w:pPr>
              <w:jc w:val="both"/>
            </w:pPr>
            <w:r w:rsidRPr="00806562">
              <w:t>13.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4BCB" w14:textId="7476674C" w:rsidR="002B249C" w:rsidRPr="00806562" w:rsidRDefault="002B249C" w:rsidP="00806562">
            <w:pPr>
              <w:jc w:val="both"/>
            </w:pPr>
            <w:r w:rsidRPr="00806562">
              <w:t>Vaktsiin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67E71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marutaudi vastane vaktsineerimine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D8AC5" w14:textId="77777777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doos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1799E" w14:textId="666F4316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04610">
              <w:rPr>
                <w:color w:val="000000"/>
              </w:rPr>
              <w:t>5</w:t>
            </w:r>
            <w:r>
              <w:rPr>
                <w:color w:val="000000"/>
              </w:rPr>
              <w:t>,00</w:t>
            </w:r>
          </w:p>
        </w:tc>
      </w:tr>
      <w:tr w:rsidR="002B249C" w:rsidRPr="00806562" w14:paraId="04ACAD28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6017" w14:textId="6CB67190" w:rsidR="002B249C" w:rsidRPr="00806562" w:rsidRDefault="002B249C" w:rsidP="00806562">
            <w:pPr>
              <w:jc w:val="both"/>
            </w:pPr>
            <w:r w:rsidRPr="00806562">
              <w:t>14.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17D1" w14:textId="159BC288" w:rsidR="002B249C" w:rsidRPr="00806562" w:rsidRDefault="002B249C" w:rsidP="00806562">
            <w:pPr>
              <w:jc w:val="both"/>
            </w:pPr>
            <w:r w:rsidRPr="00806562">
              <w:t>Vaktsiin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B6F03" w14:textId="4A7329D8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 xml:space="preserve">Gripi vastane </w:t>
            </w:r>
            <w:proofErr w:type="spellStart"/>
            <w:r w:rsidRPr="00806562">
              <w:rPr>
                <w:color w:val="000000"/>
              </w:rPr>
              <w:t>vaktsineerimne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EA7E0" w14:textId="63AD48F1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doos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AF16C" w14:textId="2987ACC1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2B249C" w:rsidRPr="00806562" w14:paraId="1D6EB71C" w14:textId="77777777" w:rsidTr="002B249C">
        <w:trPr>
          <w:trHeight w:val="300"/>
        </w:trPr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A8F" w14:textId="1E1564DB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LISATEENUSED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23883" w14:textId="77777777" w:rsidR="002B249C" w:rsidRPr="00806562" w:rsidRDefault="002B249C" w:rsidP="00806562">
            <w:pPr>
              <w:jc w:val="center"/>
              <w:rPr>
                <w:color w:val="000000"/>
              </w:rPr>
            </w:pPr>
          </w:p>
        </w:tc>
      </w:tr>
      <w:tr w:rsidR="002B249C" w:rsidRPr="00806562" w14:paraId="17252BBE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C726" w14:textId="1056A366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15.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51A" w14:textId="1930D571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Lisateenus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10A7" w14:textId="7D88E102" w:rsidR="002B249C" w:rsidRPr="00806562" w:rsidRDefault="002B249C" w:rsidP="00806562">
            <w:pPr>
              <w:rPr>
                <w:color w:val="000000"/>
              </w:rPr>
            </w:pPr>
            <w:r w:rsidRPr="00806562">
              <w:t>Vaimse tervise õe vastuvõtt 30 minutit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6FF4" w14:textId="5C5F6AEA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5CEA4" w14:textId="4D301D90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</w:t>
            </w:r>
          </w:p>
        </w:tc>
      </w:tr>
      <w:tr w:rsidR="002B249C" w:rsidRPr="00806562" w14:paraId="6B1BA146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E3F4" w14:textId="631863AF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16.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E00E" w14:textId="53309896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Lisateenus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FD0" w14:textId="072D09EF" w:rsidR="002B249C" w:rsidRPr="00806562" w:rsidRDefault="002B249C" w:rsidP="00806562">
            <w:pPr>
              <w:rPr>
                <w:color w:val="000000"/>
              </w:rPr>
            </w:pPr>
            <w:r w:rsidRPr="00806562">
              <w:t>Psühholoogi vastuvõtt 60 minutit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702" w14:textId="5298EF79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BD8DE" w14:textId="22F8C68A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</w:tr>
      <w:tr w:rsidR="002B249C" w:rsidRPr="00806562" w14:paraId="6AB558D3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DD1C" w14:textId="44E45B38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17.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5457" w14:textId="3820AAF4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Lisateenus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EE" w14:textId="65E2C135" w:rsidR="002B249C" w:rsidRPr="00806562" w:rsidRDefault="002B249C" w:rsidP="00806562">
            <w:pPr>
              <w:rPr>
                <w:color w:val="000000"/>
              </w:rPr>
            </w:pPr>
            <w:r w:rsidRPr="00806562">
              <w:t>Psühhiaatri vastuvõtt 30 minutit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CA38" w14:textId="5CB0E576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E6AD6" w14:textId="1212977A" w:rsidR="002B249C" w:rsidRPr="00806562" w:rsidRDefault="00C958AB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805B9F">
              <w:rPr>
                <w:color w:val="000000"/>
              </w:rPr>
              <w:t>,00</w:t>
            </w:r>
          </w:p>
        </w:tc>
      </w:tr>
      <w:tr w:rsidR="002B249C" w:rsidRPr="00806562" w14:paraId="544FAB95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14E2" w14:textId="004ACE20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18.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E012" w14:textId="4F91E8AB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Lisateenus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CE54" w14:textId="471AEE9D" w:rsidR="002B249C" w:rsidRPr="00806562" w:rsidRDefault="002B249C" w:rsidP="00806562">
            <w:pPr>
              <w:rPr>
                <w:color w:val="000000"/>
              </w:rPr>
            </w:pPr>
            <w:r w:rsidRPr="00806562">
              <w:t>Psühhiaatri vastuvõtt 60 minutit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B1C6" w14:textId="6814C414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FCCC6" w14:textId="2A2E380C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</w:tr>
      <w:tr w:rsidR="002B249C" w:rsidRPr="00806562" w14:paraId="47DD5CA1" w14:textId="77777777" w:rsidTr="002B249C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962F" w14:textId="1DDCB6E3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19.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5B0B" w14:textId="6DF84A93" w:rsidR="002B249C" w:rsidRPr="00806562" w:rsidRDefault="002B249C" w:rsidP="00806562">
            <w:pPr>
              <w:jc w:val="both"/>
              <w:rPr>
                <w:color w:val="000000"/>
              </w:rPr>
            </w:pPr>
            <w:r w:rsidRPr="00806562">
              <w:rPr>
                <w:color w:val="000000"/>
              </w:rPr>
              <w:t>Lisateenus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AA41" w14:textId="6F40C723" w:rsidR="002B249C" w:rsidRPr="00806562" w:rsidRDefault="002B249C" w:rsidP="00806562">
            <w:pPr>
              <w:rPr>
                <w:color w:val="000000"/>
              </w:rPr>
            </w:pPr>
            <w:r w:rsidRPr="00806562">
              <w:t>Psühhiaatriline kontroll relvaloa taotlejale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49D" w14:textId="70340FB8" w:rsidR="002B249C" w:rsidRPr="00806562" w:rsidRDefault="002B249C" w:rsidP="00806562">
            <w:pPr>
              <w:rPr>
                <w:color w:val="000000"/>
              </w:rPr>
            </w:pPr>
            <w:r w:rsidRPr="00806562">
              <w:rPr>
                <w:color w:val="000000"/>
              </w:rPr>
              <w:t>1 kord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68D74" w14:textId="6A41BFCD" w:rsidR="002B249C" w:rsidRPr="00806562" w:rsidRDefault="00805B9F" w:rsidP="008065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</w:tr>
      <w:tr w:rsidR="002B249C" w:rsidRPr="00806562" w14:paraId="443DF404" w14:textId="77777777" w:rsidTr="00E94E41">
        <w:trPr>
          <w:trHeight w:val="315"/>
        </w:trPr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6A0F24C0" w14:textId="77777777" w:rsidR="002B249C" w:rsidRPr="00806562" w:rsidRDefault="002B249C" w:rsidP="00806562">
            <w:pPr>
              <w:jc w:val="both"/>
              <w:rPr>
                <w:b/>
                <w:bCs/>
                <w:color w:val="000000"/>
              </w:rPr>
            </w:pPr>
          </w:p>
          <w:p w14:paraId="73DB81CA" w14:textId="77777777" w:rsidR="002B249C" w:rsidRPr="00806562" w:rsidRDefault="002B249C" w:rsidP="00806562">
            <w:pPr>
              <w:jc w:val="both"/>
              <w:rPr>
                <w:b/>
                <w:bCs/>
                <w:color w:val="000000"/>
                <w:u w:val="single"/>
              </w:rPr>
            </w:pPr>
            <w:r w:rsidRPr="00806562">
              <w:rPr>
                <w:b/>
                <w:bCs/>
                <w:color w:val="000000"/>
                <w:u w:val="single"/>
              </w:rPr>
              <w:t>Pakkumuse maksumus (EUR)</w:t>
            </w:r>
            <w:r w:rsidRPr="00806562">
              <w:rPr>
                <w:b/>
                <w:bCs/>
                <w:color w:val="000000"/>
                <w:u w:val="single"/>
                <w:vertAlign w:val="superscript"/>
              </w:rPr>
              <w:t>2</w:t>
            </w:r>
            <w:r w:rsidRPr="00806562">
              <w:rPr>
                <w:b/>
                <w:bCs/>
                <w:color w:val="000000"/>
                <w:u w:val="single"/>
              </w:rPr>
              <w:t>:</w:t>
            </w:r>
          </w:p>
          <w:p w14:paraId="39D56D8B" w14:textId="53EADADF" w:rsidR="002B249C" w:rsidRPr="00806562" w:rsidRDefault="002B249C" w:rsidP="008065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34CE08D" w14:textId="7BCDA343" w:rsidR="002B249C" w:rsidRPr="00806562" w:rsidRDefault="00805B9F" w:rsidP="00806562">
            <w:pPr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1 5</w:t>
            </w:r>
            <w:r w:rsidR="00F04610">
              <w:rPr>
                <w:b/>
                <w:color w:val="000000"/>
                <w:u w:val="single"/>
              </w:rPr>
              <w:t>10</w:t>
            </w:r>
            <w:r>
              <w:rPr>
                <w:b/>
                <w:color w:val="000000"/>
                <w:u w:val="single"/>
              </w:rPr>
              <w:t>,00</w:t>
            </w:r>
          </w:p>
          <w:p w14:paraId="4BD84E3A" w14:textId="1D849B77" w:rsidR="002B249C" w:rsidRPr="00806562" w:rsidRDefault="002B249C" w:rsidP="00806562">
            <w:pPr>
              <w:jc w:val="center"/>
              <w:rPr>
                <w:color w:val="000000"/>
              </w:rPr>
            </w:pPr>
          </w:p>
        </w:tc>
      </w:tr>
    </w:tbl>
    <w:p w14:paraId="17C71B57" w14:textId="77777777" w:rsidR="001C18A4" w:rsidRPr="00805B9F" w:rsidRDefault="001C18A4" w:rsidP="00806562">
      <w:pPr>
        <w:tabs>
          <w:tab w:val="left" w:pos="7938"/>
        </w:tabs>
        <w:jc w:val="both"/>
        <w:rPr>
          <w:i/>
          <w:iCs/>
        </w:rPr>
      </w:pPr>
      <w:r w:rsidRPr="00805B9F">
        <w:rPr>
          <w:i/>
          <w:iCs/>
          <w:vertAlign w:val="superscript"/>
        </w:rPr>
        <w:t>1</w:t>
      </w:r>
      <w:r w:rsidRPr="00805B9F">
        <w:rPr>
          <w:i/>
          <w:iCs/>
        </w:rPr>
        <w:t xml:space="preserve"> töötervishoiuteenuse puhul on ühikuhinnaks paketi hind ühe isiku ühe korra kohta</w:t>
      </w:r>
    </w:p>
    <w:p w14:paraId="4C70A2EF" w14:textId="77777777" w:rsidR="001C18A4" w:rsidRPr="00805B9F" w:rsidRDefault="001C18A4" w:rsidP="00806562">
      <w:pPr>
        <w:tabs>
          <w:tab w:val="left" w:pos="7938"/>
        </w:tabs>
        <w:jc w:val="both"/>
        <w:rPr>
          <w:i/>
          <w:iCs/>
        </w:rPr>
      </w:pPr>
      <w:r w:rsidRPr="00805B9F">
        <w:rPr>
          <w:i/>
          <w:iCs/>
          <w:vertAlign w:val="superscript"/>
        </w:rPr>
        <w:t>2</w:t>
      </w:r>
      <w:r w:rsidRPr="00805B9F">
        <w:rPr>
          <w:i/>
          <w:iCs/>
        </w:rPr>
        <w:t xml:space="preserve"> pakkumuse maksumuseks on ühikuhindade summa</w:t>
      </w:r>
    </w:p>
    <w:p w14:paraId="18278BDC" w14:textId="77777777" w:rsidR="001C18A4" w:rsidRPr="00805B9F" w:rsidRDefault="001C18A4" w:rsidP="00806562">
      <w:pPr>
        <w:tabs>
          <w:tab w:val="left" w:pos="7938"/>
        </w:tabs>
        <w:jc w:val="both"/>
        <w:rPr>
          <w:i/>
          <w:iCs/>
        </w:rPr>
      </w:pPr>
    </w:p>
    <w:p w14:paraId="0059B812" w14:textId="77777777" w:rsidR="00806562" w:rsidRPr="00D4243E" w:rsidRDefault="00806562" w:rsidP="00806562">
      <w:pPr>
        <w:tabs>
          <w:tab w:val="left" w:pos="7938"/>
        </w:tabs>
        <w:jc w:val="both"/>
        <w:rPr>
          <w:b/>
          <w:bCs/>
        </w:rPr>
      </w:pPr>
      <w:r>
        <w:rPr>
          <w:b/>
          <w:bCs/>
        </w:rPr>
        <w:t xml:space="preserve">Käibemaksu määr: maksuvaba käive KMS </w:t>
      </w:r>
      <w:r w:rsidRPr="00D4243E">
        <w:rPr>
          <w:b/>
          <w:bCs/>
        </w:rPr>
        <w:t>§ 16</w:t>
      </w:r>
      <w:r>
        <w:rPr>
          <w:b/>
          <w:bCs/>
        </w:rPr>
        <w:t xml:space="preserve"> (1) 2)</w:t>
      </w:r>
      <w:bookmarkEnd w:id="0"/>
      <w:bookmarkEnd w:id="1"/>
      <w:bookmarkEnd w:id="2"/>
    </w:p>
    <w:sectPr w:rsidR="00806562" w:rsidRPr="00D4243E" w:rsidSect="00C778CB">
      <w:pgSz w:w="11906" w:h="16838"/>
      <w:pgMar w:top="1417" w:right="99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F6516" w14:textId="77777777" w:rsidR="00EC284B" w:rsidRDefault="00EC284B" w:rsidP="00E310F5">
      <w:r>
        <w:separator/>
      </w:r>
    </w:p>
  </w:endnote>
  <w:endnote w:type="continuationSeparator" w:id="0">
    <w:p w14:paraId="5B82C6BF" w14:textId="77777777" w:rsidR="00EC284B" w:rsidRDefault="00EC284B" w:rsidP="00E3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oronto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CB24D" w14:textId="77777777" w:rsidR="00EC284B" w:rsidRDefault="00EC284B" w:rsidP="00E310F5">
      <w:r>
        <w:separator/>
      </w:r>
    </w:p>
  </w:footnote>
  <w:footnote w:type="continuationSeparator" w:id="0">
    <w:p w14:paraId="755870B0" w14:textId="77777777" w:rsidR="00EC284B" w:rsidRDefault="00EC284B" w:rsidP="00E31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A14EC6"/>
    <w:multiLevelType w:val="multilevel"/>
    <w:tmpl w:val="B5028A52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4" w15:restartNumberingAfterBreak="0">
    <w:nsid w:val="04D3500F"/>
    <w:multiLevelType w:val="hybridMultilevel"/>
    <w:tmpl w:val="2FB6A2EC"/>
    <w:lvl w:ilvl="0" w:tplc="53D0BC8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A71E9"/>
    <w:multiLevelType w:val="multilevel"/>
    <w:tmpl w:val="AB9295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09386319"/>
    <w:multiLevelType w:val="hybridMultilevel"/>
    <w:tmpl w:val="4A54CB8E"/>
    <w:name w:val="WW8Num2222"/>
    <w:lvl w:ilvl="0" w:tplc="B7744D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BF86376"/>
    <w:multiLevelType w:val="multilevel"/>
    <w:tmpl w:val="535A1BAA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0E1C002F"/>
    <w:multiLevelType w:val="multilevel"/>
    <w:tmpl w:val="9834AC0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4B128B"/>
    <w:multiLevelType w:val="multilevel"/>
    <w:tmpl w:val="1DD4B9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tyleBodyTextIndent12pt"/>
      <w:lvlText w:val="%1.%2."/>
      <w:lvlJc w:val="left"/>
      <w:pPr>
        <w:tabs>
          <w:tab w:val="num" w:pos="1694"/>
        </w:tabs>
        <w:ind w:left="1694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0B328E3"/>
    <w:multiLevelType w:val="multilevel"/>
    <w:tmpl w:val="A1F81FA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4A2012F"/>
    <w:multiLevelType w:val="multilevel"/>
    <w:tmpl w:val="3ADC66C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694C58"/>
    <w:multiLevelType w:val="multilevel"/>
    <w:tmpl w:val="2CC252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C1A1D4D"/>
    <w:multiLevelType w:val="multilevel"/>
    <w:tmpl w:val="9634BA2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E9D0908"/>
    <w:multiLevelType w:val="hybridMultilevel"/>
    <w:tmpl w:val="4276FB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F4DBB"/>
    <w:multiLevelType w:val="multilevel"/>
    <w:tmpl w:val="A27884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D2338E"/>
    <w:multiLevelType w:val="multilevel"/>
    <w:tmpl w:val="5F2C7C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40383A"/>
    <w:multiLevelType w:val="hybridMultilevel"/>
    <w:tmpl w:val="01DA4F02"/>
    <w:lvl w:ilvl="0" w:tplc="5B3463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33187"/>
    <w:multiLevelType w:val="multilevel"/>
    <w:tmpl w:val="CE226C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52B1858"/>
    <w:multiLevelType w:val="multilevel"/>
    <w:tmpl w:val="367C991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81868C2"/>
    <w:multiLevelType w:val="multilevel"/>
    <w:tmpl w:val="34340B8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 w15:restartNumberingAfterBreak="0">
    <w:nsid w:val="61BA67AF"/>
    <w:multiLevelType w:val="multilevel"/>
    <w:tmpl w:val="3F364B7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6FA4EC8"/>
    <w:multiLevelType w:val="multilevel"/>
    <w:tmpl w:val="D7D23918"/>
    <w:lvl w:ilvl="0">
      <w:start w:val="1"/>
      <w:numFmt w:val="decimal"/>
      <w:pStyle w:val="peatkipealkiri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  <w:b/>
        <w:i w:val="0"/>
      </w:rPr>
    </w:lvl>
    <w:lvl w:ilvl="1">
      <w:start w:val="1"/>
      <w:numFmt w:val="decimal"/>
      <w:pStyle w:val="lepingutext"/>
      <w:lvlText w:val="%1.%2."/>
      <w:lvlJc w:val="left"/>
      <w:pPr>
        <w:tabs>
          <w:tab w:val="num" w:pos="1140"/>
        </w:tabs>
        <w:ind w:left="1140" w:hanging="114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73D74418"/>
    <w:multiLevelType w:val="hybridMultilevel"/>
    <w:tmpl w:val="CBDAE4B6"/>
    <w:lvl w:ilvl="0" w:tplc="6D805254">
      <w:start w:val="1"/>
      <w:numFmt w:val="bullet"/>
      <w:pStyle w:val="Bulletedtex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FF"/>
        <w:sz w:val="20"/>
      </w:rPr>
    </w:lvl>
    <w:lvl w:ilvl="1" w:tplc="68E6B2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CF3DBF"/>
    <w:multiLevelType w:val="hybridMultilevel"/>
    <w:tmpl w:val="222E8B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92C10"/>
    <w:multiLevelType w:val="multilevel"/>
    <w:tmpl w:val="233C40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CAA5903"/>
    <w:multiLevelType w:val="multilevel"/>
    <w:tmpl w:val="39DC1450"/>
    <w:lvl w:ilvl="0">
      <w:start w:val="2"/>
      <w:numFmt w:val="decimal"/>
      <w:pStyle w:val="Lisatekst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27" w15:restartNumberingAfterBreak="0">
    <w:nsid w:val="7FED7D19"/>
    <w:multiLevelType w:val="multilevel"/>
    <w:tmpl w:val="E48C77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224103279">
    <w:abstractNumId w:val="9"/>
  </w:num>
  <w:num w:numId="2" w16cid:durableId="549000702">
    <w:abstractNumId w:val="26"/>
  </w:num>
  <w:num w:numId="3" w16cid:durableId="427776663">
    <w:abstractNumId w:val="23"/>
  </w:num>
  <w:num w:numId="4" w16cid:durableId="677852322">
    <w:abstractNumId w:val="0"/>
  </w:num>
  <w:num w:numId="5" w16cid:durableId="828332079">
    <w:abstractNumId w:val="27"/>
  </w:num>
  <w:num w:numId="6" w16cid:durableId="2145852094">
    <w:abstractNumId w:val="12"/>
  </w:num>
  <w:num w:numId="7" w16cid:durableId="2053574756">
    <w:abstractNumId w:val="21"/>
  </w:num>
  <w:num w:numId="8" w16cid:durableId="853962670">
    <w:abstractNumId w:val="22"/>
  </w:num>
  <w:num w:numId="9" w16cid:durableId="1915894929">
    <w:abstractNumId w:val="10"/>
  </w:num>
  <w:num w:numId="10" w16cid:durableId="1750804049">
    <w:abstractNumId w:val="18"/>
  </w:num>
  <w:num w:numId="11" w16cid:durableId="1276592380">
    <w:abstractNumId w:val="16"/>
  </w:num>
  <w:num w:numId="12" w16cid:durableId="993145581">
    <w:abstractNumId w:val="5"/>
  </w:num>
  <w:num w:numId="13" w16cid:durableId="1251893503">
    <w:abstractNumId w:val="7"/>
  </w:num>
  <w:num w:numId="14" w16cid:durableId="183204422">
    <w:abstractNumId w:val="1"/>
  </w:num>
  <w:num w:numId="15" w16cid:durableId="2071297050">
    <w:abstractNumId w:val="19"/>
  </w:num>
  <w:num w:numId="16" w16cid:durableId="1851606472">
    <w:abstractNumId w:val="25"/>
  </w:num>
  <w:num w:numId="17" w16cid:durableId="1602685329">
    <w:abstractNumId w:val="3"/>
  </w:num>
  <w:num w:numId="18" w16cid:durableId="1506240892">
    <w:abstractNumId w:val="11"/>
  </w:num>
  <w:num w:numId="19" w16cid:durableId="1873882673">
    <w:abstractNumId w:val="8"/>
  </w:num>
  <w:num w:numId="20" w16cid:durableId="1268657371">
    <w:abstractNumId w:val="20"/>
  </w:num>
  <w:num w:numId="21" w16cid:durableId="378676233">
    <w:abstractNumId w:val="13"/>
  </w:num>
  <w:num w:numId="22" w16cid:durableId="483275367">
    <w:abstractNumId w:val="15"/>
  </w:num>
  <w:num w:numId="23" w16cid:durableId="677149421">
    <w:abstractNumId w:val="24"/>
  </w:num>
  <w:num w:numId="24" w16cid:durableId="1181118743">
    <w:abstractNumId w:val="14"/>
  </w:num>
  <w:num w:numId="25" w16cid:durableId="537668989">
    <w:abstractNumId w:val="17"/>
  </w:num>
  <w:num w:numId="26" w16cid:durableId="1665039297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65D"/>
    <w:rsid w:val="000047C6"/>
    <w:rsid w:val="00007D7C"/>
    <w:rsid w:val="00010337"/>
    <w:rsid w:val="000115D3"/>
    <w:rsid w:val="00013E0F"/>
    <w:rsid w:val="000163B7"/>
    <w:rsid w:val="00016C47"/>
    <w:rsid w:val="00016D6C"/>
    <w:rsid w:val="00020577"/>
    <w:rsid w:val="0002057F"/>
    <w:rsid w:val="00020753"/>
    <w:rsid w:val="00020821"/>
    <w:rsid w:val="00020B42"/>
    <w:rsid w:val="00022526"/>
    <w:rsid w:val="0002459F"/>
    <w:rsid w:val="00031B58"/>
    <w:rsid w:val="00031F47"/>
    <w:rsid w:val="00035E7D"/>
    <w:rsid w:val="0003668C"/>
    <w:rsid w:val="000369D1"/>
    <w:rsid w:val="00036E91"/>
    <w:rsid w:val="000421D4"/>
    <w:rsid w:val="00042DA4"/>
    <w:rsid w:val="00044C76"/>
    <w:rsid w:val="00044EFF"/>
    <w:rsid w:val="000457D5"/>
    <w:rsid w:val="0004738D"/>
    <w:rsid w:val="00047392"/>
    <w:rsid w:val="00051600"/>
    <w:rsid w:val="0005444C"/>
    <w:rsid w:val="00054B6D"/>
    <w:rsid w:val="00055010"/>
    <w:rsid w:val="00055EF6"/>
    <w:rsid w:val="00056FD3"/>
    <w:rsid w:val="0005736D"/>
    <w:rsid w:val="00061D7F"/>
    <w:rsid w:val="000639E3"/>
    <w:rsid w:val="00065F7A"/>
    <w:rsid w:val="000663C8"/>
    <w:rsid w:val="00067EA2"/>
    <w:rsid w:val="0007055B"/>
    <w:rsid w:val="000728C5"/>
    <w:rsid w:val="00076122"/>
    <w:rsid w:val="00081654"/>
    <w:rsid w:val="00081D84"/>
    <w:rsid w:val="00081F05"/>
    <w:rsid w:val="00082340"/>
    <w:rsid w:val="00085CDE"/>
    <w:rsid w:val="00085D8A"/>
    <w:rsid w:val="0009067A"/>
    <w:rsid w:val="0009067F"/>
    <w:rsid w:val="00090DF3"/>
    <w:rsid w:val="00091202"/>
    <w:rsid w:val="00092382"/>
    <w:rsid w:val="00093518"/>
    <w:rsid w:val="000A2655"/>
    <w:rsid w:val="000A29AD"/>
    <w:rsid w:val="000B1C73"/>
    <w:rsid w:val="000B250B"/>
    <w:rsid w:val="000B27F6"/>
    <w:rsid w:val="000B3ADD"/>
    <w:rsid w:val="000B4473"/>
    <w:rsid w:val="000B56FF"/>
    <w:rsid w:val="000C214D"/>
    <w:rsid w:val="000C2212"/>
    <w:rsid w:val="000C33A0"/>
    <w:rsid w:val="000C3BB2"/>
    <w:rsid w:val="000C4110"/>
    <w:rsid w:val="000D155A"/>
    <w:rsid w:val="000D61B8"/>
    <w:rsid w:val="000D6BD8"/>
    <w:rsid w:val="000E0D45"/>
    <w:rsid w:val="000E0E0C"/>
    <w:rsid w:val="000E283F"/>
    <w:rsid w:val="000E34A5"/>
    <w:rsid w:val="000E469D"/>
    <w:rsid w:val="000E5BCA"/>
    <w:rsid w:val="000E7465"/>
    <w:rsid w:val="000F0B9C"/>
    <w:rsid w:val="000F52C7"/>
    <w:rsid w:val="000F6B08"/>
    <w:rsid w:val="000F6E81"/>
    <w:rsid w:val="00100370"/>
    <w:rsid w:val="0010108A"/>
    <w:rsid w:val="0010184C"/>
    <w:rsid w:val="00102253"/>
    <w:rsid w:val="00103041"/>
    <w:rsid w:val="00103447"/>
    <w:rsid w:val="0010482E"/>
    <w:rsid w:val="0010497D"/>
    <w:rsid w:val="00105446"/>
    <w:rsid w:val="001069BD"/>
    <w:rsid w:val="00107051"/>
    <w:rsid w:val="001070AC"/>
    <w:rsid w:val="0010799D"/>
    <w:rsid w:val="00110653"/>
    <w:rsid w:val="00111E6E"/>
    <w:rsid w:val="0011230C"/>
    <w:rsid w:val="00112DA2"/>
    <w:rsid w:val="0011537A"/>
    <w:rsid w:val="00117EB9"/>
    <w:rsid w:val="00121B75"/>
    <w:rsid w:val="00123EB4"/>
    <w:rsid w:val="0012697D"/>
    <w:rsid w:val="0013015F"/>
    <w:rsid w:val="00131DB9"/>
    <w:rsid w:val="00132A84"/>
    <w:rsid w:val="00134943"/>
    <w:rsid w:val="00135A7E"/>
    <w:rsid w:val="00136914"/>
    <w:rsid w:val="0014421D"/>
    <w:rsid w:val="00144FF8"/>
    <w:rsid w:val="00146346"/>
    <w:rsid w:val="00146E2E"/>
    <w:rsid w:val="001512A6"/>
    <w:rsid w:val="00151F63"/>
    <w:rsid w:val="00152834"/>
    <w:rsid w:val="00153DB3"/>
    <w:rsid w:val="001546D9"/>
    <w:rsid w:val="00154BA9"/>
    <w:rsid w:val="00160AE4"/>
    <w:rsid w:val="00160B81"/>
    <w:rsid w:val="00160CC6"/>
    <w:rsid w:val="00161099"/>
    <w:rsid w:val="001617FC"/>
    <w:rsid w:val="001634A8"/>
    <w:rsid w:val="00164EC7"/>
    <w:rsid w:val="0016500D"/>
    <w:rsid w:val="00165129"/>
    <w:rsid w:val="00166578"/>
    <w:rsid w:val="00171040"/>
    <w:rsid w:val="001721CC"/>
    <w:rsid w:val="001727FA"/>
    <w:rsid w:val="001733E2"/>
    <w:rsid w:val="00175A48"/>
    <w:rsid w:val="001761A4"/>
    <w:rsid w:val="00180932"/>
    <w:rsid w:val="001812A2"/>
    <w:rsid w:val="0018352F"/>
    <w:rsid w:val="00183EB7"/>
    <w:rsid w:val="00190670"/>
    <w:rsid w:val="00190E0E"/>
    <w:rsid w:val="00192AEE"/>
    <w:rsid w:val="00193B56"/>
    <w:rsid w:val="00193E6E"/>
    <w:rsid w:val="001946F3"/>
    <w:rsid w:val="00194E74"/>
    <w:rsid w:val="0019679D"/>
    <w:rsid w:val="001A2722"/>
    <w:rsid w:val="001A3B15"/>
    <w:rsid w:val="001A3DC2"/>
    <w:rsid w:val="001A3FB2"/>
    <w:rsid w:val="001A55DB"/>
    <w:rsid w:val="001A686F"/>
    <w:rsid w:val="001A7518"/>
    <w:rsid w:val="001A7BE2"/>
    <w:rsid w:val="001A7DBA"/>
    <w:rsid w:val="001B294A"/>
    <w:rsid w:val="001B5407"/>
    <w:rsid w:val="001B5531"/>
    <w:rsid w:val="001B5BB8"/>
    <w:rsid w:val="001B6C1D"/>
    <w:rsid w:val="001C0EB8"/>
    <w:rsid w:val="001C1568"/>
    <w:rsid w:val="001C18A4"/>
    <w:rsid w:val="001C3740"/>
    <w:rsid w:val="001C65D3"/>
    <w:rsid w:val="001C6CCE"/>
    <w:rsid w:val="001D0918"/>
    <w:rsid w:val="001D13C7"/>
    <w:rsid w:val="001D5A6B"/>
    <w:rsid w:val="001D5B05"/>
    <w:rsid w:val="001D5C01"/>
    <w:rsid w:val="001D6B32"/>
    <w:rsid w:val="001D7647"/>
    <w:rsid w:val="001E14E7"/>
    <w:rsid w:val="001E285C"/>
    <w:rsid w:val="001E2D27"/>
    <w:rsid w:val="001E3158"/>
    <w:rsid w:val="001E41D3"/>
    <w:rsid w:val="001E4C87"/>
    <w:rsid w:val="001E6214"/>
    <w:rsid w:val="001E6238"/>
    <w:rsid w:val="001E7455"/>
    <w:rsid w:val="001E7C98"/>
    <w:rsid w:val="001F050F"/>
    <w:rsid w:val="001F17DD"/>
    <w:rsid w:val="001F21BE"/>
    <w:rsid w:val="001F36E0"/>
    <w:rsid w:val="001F3C18"/>
    <w:rsid w:val="001F3DF1"/>
    <w:rsid w:val="001F531D"/>
    <w:rsid w:val="001F5FC1"/>
    <w:rsid w:val="001F65B5"/>
    <w:rsid w:val="001F65D5"/>
    <w:rsid w:val="002002E5"/>
    <w:rsid w:val="002006EA"/>
    <w:rsid w:val="0020092B"/>
    <w:rsid w:val="00201768"/>
    <w:rsid w:val="00201DF8"/>
    <w:rsid w:val="00202087"/>
    <w:rsid w:val="00202779"/>
    <w:rsid w:val="00203348"/>
    <w:rsid w:val="00203E91"/>
    <w:rsid w:val="002041FB"/>
    <w:rsid w:val="002123A9"/>
    <w:rsid w:val="00213172"/>
    <w:rsid w:val="002131E5"/>
    <w:rsid w:val="0021469F"/>
    <w:rsid w:val="00216629"/>
    <w:rsid w:val="00223E16"/>
    <w:rsid w:val="002264C9"/>
    <w:rsid w:val="00226BE8"/>
    <w:rsid w:val="00227791"/>
    <w:rsid w:val="0023064D"/>
    <w:rsid w:val="0023081C"/>
    <w:rsid w:val="0023185C"/>
    <w:rsid w:val="00231D11"/>
    <w:rsid w:val="00234CE3"/>
    <w:rsid w:val="00234E62"/>
    <w:rsid w:val="00235300"/>
    <w:rsid w:val="00235A10"/>
    <w:rsid w:val="002360E1"/>
    <w:rsid w:val="002364E3"/>
    <w:rsid w:val="00236E35"/>
    <w:rsid w:val="0023722C"/>
    <w:rsid w:val="00242281"/>
    <w:rsid w:val="00243276"/>
    <w:rsid w:val="0024336F"/>
    <w:rsid w:val="00247B14"/>
    <w:rsid w:val="00251EEC"/>
    <w:rsid w:val="00253C21"/>
    <w:rsid w:val="00254070"/>
    <w:rsid w:val="00254698"/>
    <w:rsid w:val="00254880"/>
    <w:rsid w:val="00255141"/>
    <w:rsid w:val="002556AC"/>
    <w:rsid w:val="00255712"/>
    <w:rsid w:val="00255802"/>
    <w:rsid w:val="00257DF5"/>
    <w:rsid w:val="00260130"/>
    <w:rsid w:val="00261953"/>
    <w:rsid w:val="00261DD6"/>
    <w:rsid w:val="00262CE3"/>
    <w:rsid w:val="002636CE"/>
    <w:rsid w:val="00263C01"/>
    <w:rsid w:val="002643CA"/>
    <w:rsid w:val="00266165"/>
    <w:rsid w:val="00266553"/>
    <w:rsid w:val="00266613"/>
    <w:rsid w:val="00266A89"/>
    <w:rsid w:val="00267EA9"/>
    <w:rsid w:val="0027548F"/>
    <w:rsid w:val="00275577"/>
    <w:rsid w:val="00275677"/>
    <w:rsid w:val="0027652C"/>
    <w:rsid w:val="002779C4"/>
    <w:rsid w:val="00280BF7"/>
    <w:rsid w:val="0028221C"/>
    <w:rsid w:val="00282ABA"/>
    <w:rsid w:val="00282CBF"/>
    <w:rsid w:val="00283642"/>
    <w:rsid w:val="002844E1"/>
    <w:rsid w:val="00284FF5"/>
    <w:rsid w:val="00285A9C"/>
    <w:rsid w:val="00293637"/>
    <w:rsid w:val="00294915"/>
    <w:rsid w:val="00295451"/>
    <w:rsid w:val="00295892"/>
    <w:rsid w:val="002A1300"/>
    <w:rsid w:val="002A3696"/>
    <w:rsid w:val="002A45DD"/>
    <w:rsid w:val="002A574D"/>
    <w:rsid w:val="002A65F4"/>
    <w:rsid w:val="002A6D0E"/>
    <w:rsid w:val="002B249C"/>
    <w:rsid w:val="002B31E3"/>
    <w:rsid w:val="002B4540"/>
    <w:rsid w:val="002B46B6"/>
    <w:rsid w:val="002B57FE"/>
    <w:rsid w:val="002B5F0C"/>
    <w:rsid w:val="002B6051"/>
    <w:rsid w:val="002B71E4"/>
    <w:rsid w:val="002C06AD"/>
    <w:rsid w:val="002C0DA5"/>
    <w:rsid w:val="002C23C4"/>
    <w:rsid w:val="002C7CD4"/>
    <w:rsid w:val="002C7DB1"/>
    <w:rsid w:val="002D0D6F"/>
    <w:rsid w:val="002D1843"/>
    <w:rsid w:val="002D1FA9"/>
    <w:rsid w:val="002D2473"/>
    <w:rsid w:val="002D2CB6"/>
    <w:rsid w:val="002D2F54"/>
    <w:rsid w:val="002D4FD0"/>
    <w:rsid w:val="002D5531"/>
    <w:rsid w:val="002D6346"/>
    <w:rsid w:val="002E151A"/>
    <w:rsid w:val="002E2DB6"/>
    <w:rsid w:val="002E3902"/>
    <w:rsid w:val="002E3E1A"/>
    <w:rsid w:val="002E44A5"/>
    <w:rsid w:val="002E4FE9"/>
    <w:rsid w:val="002E6277"/>
    <w:rsid w:val="002F000C"/>
    <w:rsid w:val="002F05EA"/>
    <w:rsid w:val="002F45B1"/>
    <w:rsid w:val="002F556B"/>
    <w:rsid w:val="002F6391"/>
    <w:rsid w:val="00300BA2"/>
    <w:rsid w:val="00301A2E"/>
    <w:rsid w:val="00302738"/>
    <w:rsid w:val="00307BE1"/>
    <w:rsid w:val="00307F48"/>
    <w:rsid w:val="00310574"/>
    <w:rsid w:val="00310B51"/>
    <w:rsid w:val="0031187C"/>
    <w:rsid w:val="00311E12"/>
    <w:rsid w:val="003121B6"/>
    <w:rsid w:val="00312389"/>
    <w:rsid w:val="00312629"/>
    <w:rsid w:val="00313BE5"/>
    <w:rsid w:val="00314068"/>
    <w:rsid w:val="003140D8"/>
    <w:rsid w:val="00314135"/>
    <w:rsid w:val="00314E34"/>
    <w:rsid w:val="003154E1"/>
    <w:rsid w:val="0031576B"/>
    <w:rsid w:val="0031672A"/>
    <w:rsid w:val="00321E6B"/>
    <w:rsid w:val="003239AA"/>
    <w:rsid w:val="0032503D"/>
    <w:rsid w:val="00325BE4"/>
    <w:rsid w:val="0033067E"/>
    <w:rsid w:val="00331C5A"/>
    <w:rsid w:val="00334833"/>
    <w:rsid w:val="00335B5C"/>
    <w:rsid w:val="00335E41"/>
    <w:rsid w:val="00337523"/>
    <w:rsid w:val="00337827"/>
    <w:rsid w:val="003379EC"/>
    <w:rsid w:val="0034356E"/>
    <w:rsid w:val="00343CBB"/>
    <w:rsid w:val="00344773"/>
    <w:rsid w:val="00345E53"/>
    <w:rsid w:val="003468BF"/>
    <w:rsid w:val="00351B84"/>
    <w:rsid w:val="00351D76"/>
    <w:rsid w:val="00353674"/>
    <w:rsid w:val="00353B45"/>
    <w:rsid w:val="00356A09"/>
    <w:rsid w:val="00356F30"/>
    <w:rsid w:val="00360EC6"/>
    <w:rsid w:val="00361029"/>
    <w:rsid w:val="0036252A"/>
    <w:rsid w:val="003637FA"/>
    <w:rsid w:val="003652BD"/>
    <w:rsid w:val="00367552"/>
    <w:rsid w:val="003679D0"/>
    <w:rsid w:val="003711F8"/>
    <w:rsid w:val="00371FB4"/>
    <w:rsid w:val="00373490"/>
    <w:rsid w:val="003752B0"/>
    <w:rsid w:val="00380009"/>
    <w:rsid w:val="00380662"/>
    <w:rsid w:val="00382345"/>
    <w:rsid w:val="00383632"/>
    <w:rsid w:val="00383A18"/>
    <w:rsid w:val="00384D96"/>
    <w:rsid w:val="00387373"/>
    <w:rsid w:val="00390DEB"/>
    <w:rsid w:val="00391720"/>
    <w:rsid w:val="00391C87"/>
    <w:rsid w:val="0039292D"/>
    <w:rsid w:val="00393A59"/>
    <w:rsid w:val="003969A6"/>
    <w:rsid w:val="00397D1B"/>
    <w:rsid w:val="003A0B3B"/>
    <w:rsid w:val="003A2794"/>
    <w:rsid w:val="003A2802"/>
    <w:rsid w:val="003A4A34"/>
    <w:rsid w:val="003A6653"/>
    <w:rsid w:val="003A704C"/>
    <w:rsid w:val="003B138C"/>
    <w:rsid w:val="003B13F7"/>
    <w:rsid w:val="003B1983"/>
    <w:rsid w:val="003B30CB"/>
    <w:rsid w:val="003B3E67"/>
    <w:rsid w:val="003C03E7"/>
    <w:rsid w:val="003C0947"/>
    <w:rsid w:val="003C110F"/>
    <w:rsid w:val="003C24BF"/>
    <w:rsid w:val="003C251E"/>
    <w:rsid w:val="003C3E68"/>
    <w:rsid w:val="003C5012"/>
    <w:rsid w:val="003C56A1"/>
    <w:rsid w:val="003C75B1"/>
    <w:rsid w:val="003D03D9"/>
    <w:rsid w:val="003D0CEB"/>
    <w:rsid w:val="003D164C"/>
    <w:rsid w:val="003D26BE"/>
    <w:rsid w:val="003D2F62"/>
    <w:rsid w:val="003D2F91"/>
    <w:rsid w:val="003D3964"/>
    <w:rsid w:val="003D679E"/>
    <w:rsid w:val="003D6D28"/>
    <w:rsid w:val="003E0A21"/>
    <w:rsid w:val="003E0D45"/>
    <w:rsid w:val="003E1A84"/>
    <w:rsid w:val="003E22B0"/>
    <w:rsid w:val="003E2A38"/>
    <w:rsid w:val="003E47F0"/>
    <w:rsid w:val="003E4951"/>
    <w:rsid w:val="003E4EE9"/>
    <w:rsid w:val="003E5ACD"/>
    <w:rsid w:val="003E6E64"/>
    <w:rsid w:val="003F3BB1"/>
    <w:rsid w:val="003F4BF1"/>
    <w:rsid w:val="003F6050"/>
    <w:rsid w:val="003F6E1B"/>
    <w:rsid w:val="003F77F9"/>
    <w:rsid w:val="003F7FE4"/>
    <w:rsid w:val="004001C6"/>
    <w:rsid w:val="00401789"/>
    <w:rsid w:val="00402FFD"/>
    <w:rsid w:val="004044D5"/>
    <w:rsid w:val="00405ECD"/>
    <w:rsid w:val="00407E4D"/>
    <w:rsid w:val="00410609"/>
    <w:rsid w:val="00410ED8"/>
    <w:rsid w:val="00414A7D"/>
    <w:rsid w:val="00414CDF"/>
    <w:rsid w:val="00415026"/>
    <w:rsid w:val="00420A9D"/>
    <w:rsid w:val="00420EC9"/>
    <w:rsid w:val="00421538"/>
    <w:rsid w:val="004234CF"/>
    <w:rsid w:val="00423768"/>
    <w:rsid w:val="00423888"/>
    <w:rsid w:val="00424054"/>
    <w:rsid w:val="0042486C"/>
    <w:rsid w:val="00425D4D"/>
    <w:rsid w:val="00427AB9"/>
    <w:rsid w:val="00432328"/>
    <w:rsid w:val="004325EB"/>
    <w:rsid w:val="004328D3"/>
    <w:rsid w:val="00433833"/>
    <w:rsid w:val="00435C75"/>
    <w:rsid w:val="0043610D"/>
    <w:rsid w:val="004362AF"/>
    <w:rsid w:val="004367EB"/>
    <w:rsid w:val="0044076D"/>
    <w:rsid w:val="0044167A"/>
    <w:rsid w:val="00442058"/>
    <w:rsid w:val="00443C21"/>
    <w:rsid w:val="00444D70"/>
    <w:rsid w:val="00446CE2"/>
    <w:rsid w:val="004507DC"/>
    <w:rsid w:val="00451A6B"/>
    <w:rsid w:val="00452615"/>
    <w:rsid w:val="004550D7"/>
    <w:rsid w:val="00460810"/>
    <w:rsid w:val="00465943"/>
    <w:rsid w:val="0046690A"/>
    <w:rsid w:val="00466BD4"/>
    <w:rsid w:val="00471778"/>
    <w:rsid w:val="004719E4"/>
    <w:rsid w:val="00473968"/>
    <w:rsid w:val="0047413A"/>
    <w:rsid w:val="0047687A"/>
    <w:rsid w:val="0048245D"/>
    <w:rsid w:val="00483034"/>
    <w:rsid w:val="00484306"/>
    <w:rsid w:val="00485C4E"/>
    <w:rsid w:val="00486811"/>
    <w:rsid w:val="00487BE8"/>
    <w:rsid w:val="00490E83"/>
    <w:rsid w:val="0049274D"/>
    <w:rsid w:val="0049368C"/>
    <w:rsid w:val="0049420D"/>
    <w:rsid w:val="004967DE"/>
    <w:rsid w:val="00496E3F"/>
    <w:rsid w:val="004A047A"/>
    <w:rsid w:val="004A065F"/>
    <w:rsid w:val="004A0851"/>
    <w:rsid w:val="004A0D6C"/>
    <w:rsid w:val="004A3777"/>
    <w:rsid w:val="004A3EC4"/>
    <w:rsid w:val="004A4B02"/>
    <w:rsid w:val="004A5794"/>
    <w:rsid w:val="004B0BA7"/>
    <w:rsid w:val="004B2719"/>
    <w:rsid w:val="004B29A2"/>
    <w:rsid w:val="004B2BB0"/>
    <w:rsid w:val="004B33A9"/>
    <w:rsid w:val="004B5D4C"/>
    <w:rsid w:val="004B65F6"/>
    <w:rsid w:val="004C2766"/>
    <w:rsid w:val="004C338C"/>
    <w:rsid w:val="004C3530"/>
    <w:rsid w:val="004C3628"/>
    <w:rsid w:val="004D5400"/>
    <w:rsid w:val="004D545C"/>
    <w:rsid w:val="004D6933"/>
    <w:rsid w:val="004D702C"/>
    <w:rsid w:val="004D7E01"/>
    <w:rsid w:val="004E05C0"/>
    <w:rsid w:val="004E3003"/>
    <w:rsid w:val="004E41C8"/>
    <w:rsid w:val="004E688A"/>
    <w:rsid w:val="004E7E50"/>
    <w:rsid w:val="004F2E32"/>
    <w:rsid w:val="004F3782"/>
    <w:rsid w:val="004F400A"/>
    <w:rsid w:val="004F45DE"/>
    <w:rsid w:val="004F654F"/>
    <w:rsid w:val="004F78C6"/>
    <w:rsid w:val="00500BBF"/>
    <w:rsid w:val="00501645"/>
    <w:rsid w:val="005030A4"/>
    <w:rsid w:val="00504EBB"/>
    <w:rsid w:val="0050516C"/>
    <w:rsid w:val="0050538F"/>
    <w:rsid w:val="0050632F"/>
    <w:rsid w:val="00506F0A"/>
    <w:rsid w:val="00507E73"/>
    <w:rsid w:val="00510622"/>
    <w:rsid w:val="005109E2"/>
    <w:rsid w:val="005128B6"/>
    <w:rsid w:val="005132E8"/>
    <w:rsid w:val="00513FF1"/>
    <w:rsid w:val="0051642E"/>
    <w:rsid w:val="00517384"/>
    <w:rsid w:val="00520C49"/>
    <w:rsid w:val="00522D29"/>
    <w:rsid w:val="00524D05"/>
    <w:rsid w:val="00526D8E"/>
    <w:rsid w:val="00530940"/>
    <w:rsid w:val="00531A1D"/>
    <w:rsid w:val="0053280B"/>
    <w:rsid w:val="00532A51"/>
    <w:rsid w:val="00534A7A"/>
    <w:rsid w:val="00535DA3"/>
    <w:rsid w:val="005370BF"/>
    <w:rsid w:val="005370D7"/>
    <w:rsid w:val="00541030"/>
    <w:rsid w:val="00544191"/>
    <w:rsid w:val="00544689"/>
    <w:rsid w:val="00546A9B"/>
    <w:rsid w:val="00546EE9"/>
    <w:rsid w:val="005477D6"/>
    <w:rsid w:val="00547C40"/>
    <w:rsid w:val="00550EF7"/>
    <w:rsid w:val="00553ED8"/>
    <w:rsid w:val="00561233"/>
    <w:rsid w:val="005636A8"/>
    <w:rsid w:val="00563921"/>
    <w:rsid w:val="00564610"/>
    <w:rsid w:val="0056566A"/>
    <w:rsid w:val="00567066"/>
    <w:rsid w:val="00567B04"/>
    <w:rsid w:val="005707C0"/>
    <w:rsid w:val="00570F21"/>
    <w:rsid w:val="0057100C"/>
    <w:rsid w:val="00571D22"/>
    <w:rsid w:val="00572006"/>
    <w:rsid w:val="005756C1"/>
    <w:rsid w:val="00576993"/>
    <w:rsid w:val="00580373"/>
    <w:rsid w:val="00581679"/>
    <w:rsid w:val="0058297D"/>
    <w:rsid w:val="005862E0"/>
    <w:rsid w:val="0059130F"/>
    <w:rsid w:val="00591CEA"/>
    <w:rsid w:val="00592677"/>
    <w:rsid w:val="005932D4"/>
    <w:rsid w:val="00593AED"/>
    <w:rsid w:val="00595AB7"/>
    <w:rsid w:val="0059603C"/>
    <w:rsid w:val="00596D81"/>
    <w:rsid w:val="00596F4A"/>
    <w:rsid w:val="005976D5"/>
    <w:rsid w:val="005978C2"/>
    <w:rsid w:val="00597BB3"/>
    <w:rsid w:val="005A0F4C"/>
    <w:rsid w:val="005A123A"/>
    <w:rsid w:val="005A192D"/>
    <w:rsid w:val="005A209F"/>
    <w:rsid w:val="005A2D4A"/>
    <w:rsid w:val="005A6257"/>
    <w:rsid w:val="005A771E"/>
    <w:rsid w:val="005B3785"/>
    <w:rsid w:val="005B42D1"/>
    <w:rsid w:val="005B4CCA"/>
    <w:rsid w:val="005B5040"/>
    <w:rsid w:val="005B62BF"/>
    <w:rsid w:val="005C0DA5"/>
    <w:rsid w:val="005C2692"/>
    <w:rsid w:val="005C4537"/>
    <w:rsid w:val="005C4FDB"/>
    <w:rsid w:val="005C6C6D"/>
    <w:rsid w:val="005C6FD2"/>
    <w:rsid w:val="005D276A"/>
    <w:rsid w:val="005D3833"/>
    <w:rsid w:val="005D4088"/>
    <w:rsid w:val="005D421D"/>
    <w:rsid w:val="005D7E07"/>
    <w:rsid w:val="005E2624"/>
    <w:rsid w:val="005E67C3"/>
    <w:rsid w:val="005F1ACD"/>
    <w:rsid w:val="005F25CC"/>
    <w:rsid w:val="005F37C0"/>
    <w:rsid w:val="005F40E7"/>
    <w:rsid w:val="005F76E4"/>
    <w:rsid w:val="006024C3"/>
    <w:rsid w:val="0060260B"/>
    <w:rsid w:val="0060400C"/>
    <w:rsid w:val="00606FA5"/>
    <w:rsid w:val="0060707F"/>
    <w:rsid w:val="00612440"/>
    <w:rsid w:val="006126C0"/>
    <w:rsid w:val="0061279C"/>
    <w:rsid w:val="0061300B"/>
    <w:rsid w:val="00613295"/>
    <w:rsid w:val="006143A6"/>
    <w:rsid w:val="00614A55"/>
    <w:rsid w:val="00616E9A"/>
    <w:rsid w:val="0061711E"/>
    <w:rsid w:val="00617178"/>
    <w:rsid w:val="006175BF"/>
    <w:rsid w:val="00617CC0"/>
    <w:rsid w:val="00623CAB"/>
    <w:rsid w:val="00625BD4"/>
    <w:rsid w:val="00625C60"/>
    <w:rsid w:val="00626627"/>
    <w:rsid w:val="00627649"/>
    <w:rsid w:val="00627CB3"/>
    <w:rsid w:val="006327E4"/>
    <w:rsid w:val="0063365E"/>
    <w:rsid w:val="006344ED"/>
    <w:rsid w:val="00635643"/>
    <w:rsid w:val="00641969"/>
    <w:rsid w:val="006426FD"/>
    <w:rsid w:val="00644744"/>
    <w:rsid w:val="00646187"/>
    <w:rsid w:val="006461C3"/>
    <w:rsid w:val="0065104B"/>
    <w:rsid w:val="00652A0D"/>
    <w:rsid w:val="00655EE3"/>
    <w:rsid w:val="00656DB9"/>
    <w:rsid w:val="0065782F"/>
    <w:rsid w:val="006605C8"/>
    <w:rsid w:val="00660EF5"/>
    <w:rsid w:val="006615EB"/>
    <w:rsid w:val="00661FBE"/>
    <w:rsid w:val="00662E3E"/>
    <w:rsid w:val="00664219"/>
    <w:rsid w:val="00664F0D"/>
    <w:rsid w:val="00664F6D"/>
    <w:rsid w:val="006724C8"/>
    <w:rsid w:val="00676CDD"/>
    <w:rsid w:val="0067700F"/>
    <w:rsid w:val="0068027E"/>
    <w:rsid w:val="00683403"/>
    <w:rsid w:val="00684914"/>
    <w:rsid w:val="00685033"/>
    <w:rsid w:val="006856B2"/>
    <w:rsid w:val="00686813"/>
    <w:rsid w:val="0068725F"/>
    <w:rsid w:val="00687905"/>
    <w:rsid w:val="00692BBB"/>
    <w:rsid w:val="0069304A"/>
    <w:rsid w:val="00693F2F"/>
    <w:rsid w:val="00694461"/>
    <w:rsid w:val="0069455B"/>
    <w:rsid w:val="00694C8C"/>
    <w:rsid w:val="00695395"/>
    <w:rsid w:val="00696170"/>
    <w:rsid w:val="006A2FB5"/>
    <w:rsid w:val="006A3A79"/>
    <w:rsid w:val="006A4270"/>
    <w:rsid w:val="006A477E"/>
    <w:rsid w:val="006A716B"/>
    <w:rsid w:val="006A73DB"/>
    <w:rsid w:val="006B136C"/>
    <w:rsid w:val="006B20C9"/>
    <w:rsid w:val="006B34F8"/>
    <w:rsid w:val="006B4632"/>
    <w:rsid w:val="006B581C"/>
    <w:rsid w:val="006B7208"/>
    <w:rsid w:val="006B74EA"/>
    <w:rsid w:val="006B776C"/>
    <w:rsid w:val="006C25B4"/>
    <w:rsid w:val="006C2AB2"/>
    <w:rsid w:val="006C3B91"/>
    <w:rsid w:val="006C3DF8"/>
    <w:rsid w:val="006C4E9B"/>
    <w:rsid w:val="006C799C"/>
    <w:rsid w:val="006D05F8"/>
    <w:rsid w:val="006D1326"/>
    <w:rsid w:val="006D1C13"/>
    <w:rsid w:val="006D3790"/>
    <w:rsid w:val="006D3947"/>
    <w:rsid w:val="006D4B6C"/>
    <w:rsid w:val="006D6C9E"/>
    <w:rsid w:val="006D7826"/>
    <w:rsid w:val="006E180A"/>
    <w:rsid w:val="006E359D"/>
    <w:rsid w:val="006E36C7"/>
    <w:rsid w:val="006E38FA"/>
    <w:rsid w:val="006E40C0"/>
    <w:rsid w:val="006E56B2"/>
    <w:rsid w:val="006E5B79"/>
    <w:rsid w:val="006F033C"/>
    <w:rsid w:val="006F0DFB"/>
    <w:rsid w:val="006F48BF"/>
    <w:rsid w:val="006F4910"/>
    <w:rsid w:val="006F6310"/>
    <w:rsid w:val="00701E28"/>
    <w:rsid w:val="007025DC"/>
    <w:rsid w:val="0070266D"/>
    <w:rsid w:val="007030E8"/>
    <w:rsid w:val="00705A1C"/>
    <w:rsid w:val="00705EBB"/>
    <w:rsid w:val="00707910"/>
    <w:rsid w:val="00711B84"/>
    <w:rsid w:val="00712577"/>
    <w:rsid w:val="00712B2A"/>
    <w:rsid w:val="00712C28"/>
    <w:rsid w:val="00712E72"/>
    <w:rsid w:val="00712F18"/>
    <w:rsid w:val="007138B8"/>
    <w:rsid w:val="00714801"/>
    <w:rsid w:val="00715149"/>
    <w:rsid w:val="00715197"/>
    <w:rsid w:val="00715B8A"/>
    <w:rsid w:val="00716429"/>
    <w:rsid w:val="00716E26"/>
    <w:rsid w:val="0072108A"/>
    <w:rsid w:val="00723CE9"/>
    <w:rsid w:val="00724A06"/>
    <w:rsid w:val="00724F83"/>
    <w:rsid w:val="007256CE"/>
    <w:rsid w:val="0072605F"/>
    <w:rsid w:val="00726D55"/>
    <w:rsid w:val="00731755"/>
    <w:rsid w:val="00731A00"/>
    <w:rsid w:val="0073532B"/>
    <w:rsid w:val="007365C9"/>
    <w:rsid w:val="00742D9D"/>
    <w:rsid w:val="007463D5"/>
    <w:rsid w:val="00747B67"/>
    <w:rsid w:val="00750097"/>
    <w:rsid w:val="00750408"/>
    <w:rsid w:val="00753984"/>
    <w:rsid w:val="00754DD8"/>
    <w:rsid w:val="0075710B"/>
    <w:rsid w:val="00760316"/>
    <w:rsid w:val="00761E84"/>
    <w:rsid w:val="00763509"/>
    <w:rsid w:val="00764BAF"/>
    <w:rsid w:val="00764EEE"/>
    <w:rsid w:val="0077229B"/>
    <w:rsid w:val="00772A59"/>
    <w:rsid w:val="00776601"/>
    <w:rsid w:val="00777441"/>
    <w:rsid w:val="00777F8C"/>
    <w:rsid w:val="00781674"/>
    <w:rsid w:val="007834BF"/>
    <w:rsid w:val="007851BA"/>
    <w:rsid w:val="00790284"/>
    <w:rsid w:val="00792281"/>
    <w:rsid w:val="00792E9D"/>
    <w:rsid w:val="00794294"/>
    <w:rsid w:val="00796CDA"/>
    <w:rsid w:val="00796DFE"/>
    <w:rsid w:val="007A20C5"/>
    <w:rsid w:val="007A4280"/>
    <w:rsid w:val="007A5CF7"/>
    <w:rsid w:val="007A6A5F"/>
    <w:rsid w:val="007A7E71"/>
    <w:rsid w:val="007B1E19"/>
    <w:rsid w:val="007B28B5"/>
    <w:rsid w:val="007B2A07"/>
    <w:rsid w:val="007C0BF0"/>
    <w:rsid w:val="007C103C"/>
    <w:rsid w:val="007C685E"/>
    <w:rsid w:val="007D1290"/>
    <w:rsid w:val="007D18E4"/>
    <w:rsid w:val="007D299F"/>
    <w:rsid w:val="007D5642"/>
    <w:rsid w:val="007D56D6"/>
    <w:rsid w:val="007D5A29"/>
    <w:rsid w:val="007D6D22"/>
    <w:rsid w:val="007E00BD"/>
    <w:rsid w:val="007E0FA8"/>
    <w:rsid w:val="007E37FA"/>
    <w:rsid w:val="007E63EF"/>
    <w:rsid w:val="007E6860"/>
    <w:rsid w:val="007E69C4"/>
    <w:rsid w:val="007F00BE"/>
    <w:rsid w:val="007F07C4"/>
    <w:rsid w:val="007F0A4A"/>
    <w:rsid w:val="007F0B5C"/>
    <w:rsid w:val="007F0F53"/>
    <w:rsid w:val="007F618A"/>
    <w:rsid w:val="007F62C7"/>
    <w:rsid w:val="007F70C3"/>
    <w:rsid w:val="007F75C6"/>
    <w:rsid w:val="007F7630"/>
    <w:rsid w:val="0080116A"/>
    <w:rsid w:val="008038ED"/>
    <w:rsid w:val="00803B13"/>
    <w:rsid w:val="00803C6F"/>
    <w:rsid w:val="00805B1B"/>
    <w:rsid w:val="00805B1F"/>
    <w:rsid w:val="00805B9F"/>
    <w:rsid w:val="00806562"/>
    <w:rsid w:val="00806890"/>
    <w:rsid w:val="008072E9"/>
    <w:rsid w:val="00807653"/>
    <w:rsid w:val="008105E5"/>
    <w:rsid w:val="008138F1"/>
    <w:rsid w:val="00815ACE"/>
    <w:rsid w:val="00816AC6"/>
    <w:rsid w:val="008203FC"/>
    <w:rsid w:val="0082168B"/>
    <w:rsid w:val="00821D5D"/>
    <w:rsid w:val="008226C8"/>
    <w:rsid w:val="00822E92"/>
    <w:rsid w:val="00824137"/>
    <w:rsid w:val="00824C4B"/>
    <w:rsid w:val="0083497A"/>
    <w:rsid w:val="0083531D"/>
    <w:rsid w:val="00835B6C"/>
    <w:rsid w:val="00835FFF"/>
    <w:rsid w:val="008367E4"/>
    <w:rsid w:val="008407DC"/>
    <w:rsid w:val="00842857"/>
    <w:rsid w:val="0084706B"/>
    <w:rsid w:val="00847323"/>
    <w:rsid w:val="008479B3"/>
    <w:rsid w:val="008525AF"/>
    <w:rsid w:val="0085504E"/>
    <w:rsid w:val="00857E46"/>
    <w:rsid w:val="00860B86"/>
    <w:rsid w:val="00861FBD"/>
    <w:rsid w:val="0086255D"/>
    <w:rsid w:val="0086326B"/>
    <w:rsid w:val="00866DC6"/>
    <w:rsid w:val="00867CB1"/>
    <w:rsid w:val="00870149"/>
    <w:rsid w:val="0087253B"/>
    <w:rsid w:val="0087302C"/>
    <w:rsid w:val="00873760"/>
    <w:rsid w:val="0087377F"/>
    <w:rsid w:val="00873FAC"/>
    <w:rsid w:val="00874F79"/>
    <w:rsid w:val="00875BA5"/>
    <w:rsid w:val="00876D1A"/>
    <w:rsid w:val="008808AD"/>
    <w:rsid w:val="008820E1"/>
    <w:rsid w:val="008827C2"/>
    <w:rsid w:val="008827C8"/>
    <w:rsid w:val="00883EC2"/>
    <w:rsid w:val="00884D77"/>
    <w:rsid w:val="00885A7A"/>
    <w:rsid w:val="00885BCA"/>
    <w:rsid w:val="00886334"/>
    <w:rsid w:val="008870C8"/>
    <w:rsid w:val="008909A8"/>
    <w:rsid w:val="00892773"/>
    <w:rsid w:val="0089477F"/>
    <w:rsid w:val="00894858"/>
    <w:rsid w:val="00894E53"/>
    <w:rsid w:val="008958B4"/>
    <w:rsid w:val="00896960"/>
    <w:rsid w:val="00897FA4"/>
    <w:rsid w:val="008A1EDF"/>
    <w:rsid w:val="008A2317"/>
    <w:rsid w:val="008A6FA2"/>
    <w:rsid w:val="008B07C5"/>
    <w:rsid w:val="008B1656"/>
    <w:rsid w:val="008B2944"/>
    <w:rsid w:val="008B2AC0"/>
    <w:rsid w:val="008B777F"/>
    <w:rsid w:val="008C0B29"/>
    <w:rsid w:val="008C5988"/>
    <w:rsid w:val="008C67DE"/>
    <w:rsid w:val="008D0395"/>
    <w:rsid w:val="008D1A4B"/>
    <w:rsid w:val="008D4274"/>
    <w:rsid w:val="008D4FEF"/>
    <w:rsid w:val="008D50CF"/>
    <w:rsid w:val="008D5BB1"/>
    <w:rsid w:val="008D5BE0"/>
    <w:rsid w:val="008D5CB2"/>
    <w:rsid w:val="008E0146"/>
    <w:rsid w:val="008E3E5A"/>
    <w:rsid w:val="008E4395"/>
    <w:rsid w:val="008F18EC"/>
    <w:rsid w:val="008F2C0D"/>
    <w:rsid w:val="008F3BFF"/>
    <w:rsid w:val="008F3E67"/>
    <w:rsid w:val="008F413F"/>
    <w:rsid w:val="008F5C1A"/>
    <w:rsid w:val="008F5DDC"/>
    <w:rsid w:val="008F65E6"/>
    <w:rsid w:val="008F7742"/>
    <w:rsid w:val="008F7C63"/>
    <w:rsid w:val="0090024B"/>
    <w:rsid w:val="009017D7"/>
    <w:rsid w:val="009062C7"/>
    <w:rsid w:val="00907445"/>
    <w:rsid w:val="00907668"/>
    <w:rsid w:val="00911295"/>
    <w:rsid w:val="009139BA"/>
    <w:rsid w:val="00917115"/>
    <w:rsid w:val="00917C1B"/>
    <w:rsid w:val="00917CAF"/>
    <w:rsid w:val="00917D16"/>
    <w:rsid w:val="0092168F"/>
    <w:rsid w:val="00921E1F"/>
    <w:rsid w:val="00923055"/>
    <w:rsid w:val="00923607"/>
    <w:rsid w:val="0092371F"/>
    <w:rsid w:val="00926F79"/>
    <w:rsid w:val="00927310"/>
    <w:rsid w:val="00927761"/>
    <w:rsid w:val="009308A9"/>
    <w:rsid w:val="00930F37"/>
    <w:rsid w:val="00933339"/>
    <w:rsid w:val="00934C1E"/>
    <w:rsid w:val="00935C21"/>
    <w:rsid w:val="00940AB0"/>
    <w:rsid w:val="00942F5D"/>
    <w:rsid w:val="00943023"/>
    <w:rsid w:val="00943BB6"/>
    <w:rsid w:val="0094426B"/>
    <w:rsid w:val="00945BF6"/>
    <w:rsid w:val="00946091"/>
    <w:rsid w:val="00946843"/>
    <w:rsid w:val="00946C92"/>
    <w:rsid w:val="00947A5D"/>
    <w:rsid w:val="00952DFB"/>
    <w:rsid w:val="00953745"/>
    <w:rsid w:val="00954EE5"/>
    <w:rsid w:val="009572F7"/>
    <w:rsid w:val="00957F45"/>
    <w:rsid w:val="0096007C"/>
    <w:rsid w:val="0096121C"/>
    <w:rsid w:val="0096707C"/>
    <w:rsid w:val="00970B98"/>
    <w:rsid w:val="0097180A"/>
    <w:rsid w:val="00971C03"/>
    <w:rsid w:val="00972270"/>
    <w:rsid w:val="00972391"/>
    <w:rsid w:val="009725C9"/>
    <w:rsid w:val="0097519E"/>
    <w:rsid w:val="0097567D"/>
    <w:rsid w:val="0097603D"/>
    <w:rsid w:val="00980E99"/>
    <w:rsid w:val="00981602"/>
    <w:rsid w:val="00982319"/>
    <w:rsid w:val="00982607"/>
    <w:rsid w:val="00982648"/>
    <w:rsid w:val="00983C75"/>
    <w:rsid w:val="009857C5"/>
    <w:rsid w:val="009870D1"/>
    <w:rsid w:val="00990E45"/>
    <w:rsid w:val="00992D9B"/>
    <w:rsid w:val="00994218"/>
    <w:rsid w:val="00994C5F"/>
    <w:rsid w:val="009960FD"/>
    <w:rsid w:val="009A0D61"/>
    <w:rsid w:val="009A1D30"/>
    <w:rsid w:val="009A2509"/>
    <w:rsid w:val="009A3CA3"/>
    <w:rsid w:val="009A6F8E"/>
    <w:rsid w:val="009A7790"/>
    <w:rsid w:val="009A7A00"/>
    <w:rsid w:val="009A7D9E"/>
    <w:rsid w:val="009B228C"/>
    <w:rsid w:val="009B2EC4"/>
    <w:rsid w:val="009B3018"/>
    <w:rsid w:val="009B3795"/>
    <w:rsid w:val="009B492D"/>
    <w:rsid w:val="009B6511"/>
    <w:rsid w:val="009B70C5"/>
    <w:rsid w:val="009B7FBA"/>
    <w:rsid w:val="009C0C20"/>
    <w:rsid w:val="009C1188"/>
    <w:rsid w:val="009C29A0"/>
    <w:rsid w:val="009C2C87"/>
    <w:rsid w:val="009C42AE"/>
    <w:rsid w:val="009C6486"/>
    <w:rsid w:val="009C6604"/>
    <w:rsid w:val="009C684D"/>
    <w:rsid w:val="009C6A55"/>
    <w:rsid w:val="009C7345"/>
    <w:rsid w:val="009C73BB"/>
    <w:rsid w:val="009C7D4F"/>
    <w:rsid w:val="009D1B86"/>
    <w:rsid w:val="009D209D"/>
    <w:rsid w:val="009D5D08"/>
    <w:rsid w:val="009D6927"/>
    <w:rsid w:val="009E1548"/>
    <w:rsid w:val="009E2441"/>
    <w:rsid w:val="009E4263"/>
    <w:rsid w:val="009E51EE"/>
    <w:rsid w:val="009E61B5"/>
    <w:rsid w:val="009E66A0"/>
    <w:rsid w:val="009E6C54"/>
    <w:rsid w:val="009F1869"/>
    <w:rsid w:val="009F311F"/>
    <w:rsid w:val="009F63E2"/>
    <w:rsid w:val="00A009BC"/>
    <w:rsid w:val="00A011C9"/>
    <w:rsid w:val="00A02A33"/>
    <w:rsid w:val="00A03C29"/>
    <w:rsid w:val="00A0407F"/>
    <w:rsid w:val="00A05295"/>
    <w:rsid w:val="00A058E2"/>
    <w:rsid w:val="00A0687C"/>
    <w:rsid w:val="00A06C03"/>
    <w:rsid w:val="00A07F93"/>
    <w:rsid w:val="00A11A13"/>
    <w:rsid w:val="00A11FD6"/>
    <w:rsid w:val="00A1255B"/>
    <w:rsid w:val="00A146A9"/>
    <w:rsid w:val="00A17166"/>
    <w:rsid w:val="00A23314"/>
    <w:rsid w:val="00A23893"/>
    <w:rsid w:val="00A24932"/>
    <w:rsid w:val="00A2687B"/>
    <w:rsid w:val="00A31996"/>
    <w:rsid w:val="00A3260C"/>
    <w:rsid w:val="00A37250"/>
    <w:rsid w:val="00A37F23"/>
    <w:rsid w:val="00A406BC"/>
    <w:rsid w:val="00A42842"/>
    <w:rsid w:val="00A44999"/>
    <w:rsid w:val="00A47C50"/>
    <w:rsid w:val="00A5027D"/>
    <w:rsid w:val="00A56473"/>
    <w:rsid w:val="00A57D67"/>
    <w:rsid w:val="00A602EA"/>
    <w:rsid w:val="00A60728"/>
    <w:rsid w:val="00A6140C"/>
    <w:rsid w:val="00A617F4"/>
    <w:rsid w:val="00A61BB5"/>
    <w:rsid w:val="00A65DB3"/>
    <w:rsid w:val="00A66A24"/>
    <w:rsid w:val="00A70515"/>
    <w:rsid w:val="00A736FA"/>
    <w:rsid w:val="00A74BD8"/>
    <w:rsid w:val="00A76190"/>
    <w:rsid w:val="00A774FF"/>
    <w:rsid w:val="00A81239"/>
    <w:rsid w:val="00A815BA"/>
    <w:rsid w:val="00A82F13"/>
    <w:rsid w:val="00A868C2"/>
    <w:rsid w:val="00A86C33"/>
    <w:rsid w:val="00A86EDE"/>
    <w:rsid w:val="00A902E0"/>
    <w:rsid w:val="00A91368"/>
    <w:rsid w:val="00A96869"/>
    <w:rsid w:val="00A97F06"/>
    <w:rsid w:val="00AA04F3"/>
    <w:rsid w:val="00AA0BCA"/>
    <w:rsid w:val="00AA1A9B"/>
    <w:rsid w:val="00AA49A3"/>
    <w:rsid w:val="00AA6BA8"/>
    <w:rsid w:val="00AB176F"/>
    <w:rsid w:val="00AB34DB"/>
    <w:rsid w:val="00AB39A1"/>
    <w:rsid w:val="00AB4DD8"/>
    <w:rsid w:val="00AB6EB5"/>
    <w:rsid w:val="00AB72EE"/>
    <w:rsid w:val="00AB7FDD"/>
    <w:rsid w:val="00AC3701"/>
    <w:rsid w:val="00AC60C5"/>
    <w:rsid w:val="00AC62C3"/>
    <w:rsid w:val="00AC6D1C"/>
    <w:rsid w:val="00AD3800"/>
    <w:rsid w:val="00AD3D59"/>
    <w:rsid w:val="00AD6297"/>
    <w:rsid w:val="00AE06C4"/>
    <w:rsid w:val="00AE3738"/>
    <w:rsid w:val="00AE6279"/>
    <w:rsid w:val="00AF10B4"/>
    <w:rsid w:val="00AF12EF"/>
    <w:rsid w:val="00AF2094"/>
    <w:rsid w:val="00AF7678"/>
    <w:rsid w:val="00AF7CEC"/>
    <w:rsid w:val="00B027B5"/>
    <w:rsid w:val="00B03182"/>
    <w:rsid w:val="00B04729"/>
    <w:rsid w:val="00B04E21"/>
    <w:rsid w:val="00B05BBB"/>
    <w:rsid w:val="00B05F2B"/>
    <w:rsid w:val="00B0783B"/>
    <w:rsid w:val="00B07D8A"/>
    <w:rsid w:val="00B105E8"/>
    <w:rsid w:val="00B13EEC"/>
    <w:rsid w:val="00B1420E"/>
    <w:rsid w:val="00B2144B"/>
    <w:rsid w:val="00B21E2D"/>
    <w:rsid w:val="00B228FA"/>
    <w:rsid w:val="00B22F28"/>
    <w:rsid w:val="00B230CA"/>
    <w:rsid w:val="00B235AE"/>
    <w:rsid w:val="00B26AA0"/>
    <w:rsid w:val="00B26D9D"/>
    <w:rsid w:val="00B26F8F"/>
    <w:rsid w:val="00B3062A"/>
    <w:rsid w:val="00B3159D"/>
    <w:rsid w:val="00B34CE6"/>
    <w:rsid w:val="00B35437"/>
    <w:rsid w:val="00B35597"/>
    <w:rsid w:val="00B35FF4"/>
    <w:rsid w:val="00B3670A"/>
    <w:rsid w:val="00B4075D"/>
    <w:rsid w:val="00B41AA4"/>
    <w:rsid w:val="00B42120"/>
    <w:rsid w:val="00B43D7D"/>
    <w:rsid w:val="00B45D8A"/>
    <w:rsid w:val="00B46B9B"/>
    <w:rsid w:val="00B470C6"/>
    <w:rsid w:val="00B47AF6"/>
    <w:rsid w:val="00B51A86"/>
    <w:rsid w:val="00B51D9B"/>
    <w:rsid w:val="00B5219E"/>
    <w:rsid w:val="00B54003"/>
    <w:rsid w:val="00B561DB"/>
    <w:rsid w:val="00B608BE"/>
    <w:rsid w:val="00B62239"/>
    <w:rsid w:val="00B66FFF"/>
    <w:rsid w:val="00B702F9"/>
    <w:rsid w:val="00B70679"/>
    <w:rsid w:val="00B709CD"/>
    <w:rsid w:val="00B70A0E"/>
    <w:rsid w:val="00B725A2"/>
    <w:rsid w:val="00B774AB"/>
    <w:rsid w:val="00B80CB8"/>
    <w:rsid w:val="00B80D98"/>
    <w:rsid w:val="00B835B7"/>
    <w:rsid w:val="00B8369E"/>
    <w:rsid w:val="00B8402C"/>
    <w:rsid w:val="00B8527E"/>
    <w:rsid w:val="00B879C7"/>
    <w:rsid w:val="00B907B8"/>
    <w:rsid w:val="00B91E30"/>
    <w:rsid w:val="00B92AC9"/>
    <w:rsid w:val="00B93831"/>
    <w:rsid w:val="00BA0281"/>
    <w:rsid w:val="00BA1789"/>
    <w:rsid w:val="00BA1AB2"/>
    <w:rsid w:val="00BA2502"/>
    <w:rsid w:val="00BA479F"/>
    <w:rsid w:val="00BA484D"/>
    <w:rsid w:val="00BA7654"/>
    <w:rsid w:val="00BB0200"/>
    <w:rsid w:val="00BB0679"/>
    <w:rsid w:val="00BB3BBE"/>
    <w:rsid w:val="00BB572D"/>
    <w:rsid w:val="00BB5EF8"/>
    <w:rsid w:val="00BB678A"/>
    <w:rsid w:val="00BC15B4"/>
    <w:rsid w:val="00BC5D65"/>
    <w:rsid w:val="00BC6762"/>
    <w:rsid w:val="00BD2CEF"/>
    <w:rsid w:val="00BD2EC2"/>
    <w:rsid w:val="00BD30AE"/>
    <w:rsid w:val="00BD4F35"/>
    <w:rsid w:val="00BD551B"/>
    <w:rsid w:val="00BD591C"/>
    <w:rsid w:val="00BE09EF"/>
    <w:rsid w:val="00BE1C0F"/>
    <w:rsid w:val="00BE2A47"/>
    <w:rsid w:val="00BE64DE"/>
    <w:rsid w:val="00BE7850"/>
    <w:rsid w:val="00BF3496"/>
    <w:rsid w:val="00BF4742"/>
    <w:rsid w:val="00BF7A1E"/>
    <w:rsid w:val="00C02100"/>
    <w:rsid w:val="00C02359"/>
    <w:rsid w:val="00C0277C"/>
    <w:rsid w:val="00C03280"/>
    <w:rsid w:val="00C0417B"/>
    <w:rsid w:val="00C06D26"/>
    <w:rsid w:val="00C06E64"/>
    <w:rsid w:val="00C212C7"/>
    <w:rsid w:val="00C23701"/>
    <w:rsid w:val="00C251E9"/>
    <w:rsid w:val="00C26552"/>
    <w:rsid w:val="00C275CF"/>
    <w:rsid w:val="00C30466"/>
    <w:rsid w:val="00C30E97"/>
    <w:rsid w:val="00C31692"/>
    <w:rsid w:val="00C34CBF"/>
    <w:rsid w:val="00C3644C"/>
    <w:rsid w:val="00C42247"/>
    <w:rsid w:val="00C46F51"/>
    <w:rsid w:val="00C470C7"/>
    <w:rsid w:val="00C47714"/>
    <w:rsid w:val="00C47939"/>
    <w:rsid w:val="00C52E9E"/>
    <w:rsid w:val="00C53142"/>
    <w:rsid w:val="00C55F9F"/>
    <w:rsid w:val="00C616A4"/>
    <w:rsid w:val="00C61A24"/>
    <w:rsid w:val="00C62CF1"/>
    <w:rsid w:val="00C62D51"/>
    <w:rsid w:val="00C667F2"/>
    <w:rsid w:val="00C72CB8"/>
    <w:rsid w:val="00C73D0D"/>
    <w:rsid w:val="00C74110"/>
    <w:rsid w:val="00C749D7"/>
    <w:rsid w:val="00C767C0"/>
    <w:rsid w:val="00C77594"/>
    <w:rsid w:val="00C77899"/>
    <w:rsid w:val="00C778CB"/>
    <w:rsid w:val="00C82969"/>
    <w:rsid w:val="00C82ADE"/>
    <w:rsid w:val="00C84BB9"/>
    <w:rsid w:val="00C85C99"/>
    <w:rsid w:val="00C85D2A"/>
    <w:rsid w:val="00C90BB4"/>
    <w:rsid w:val="00C90FE9"/>
    <w:rsid w:val="00C91253"/>
    <w:rsid w:val="00C958AB"/>
    <w:rsid w:val="00C95FFA"/>
    <w:rsid w:val="00C9695C"/>
    <w:rsid w:val="00C96E4C"/>
    <w:rsid w:val="00C973B6"/>
    <w:rsid w:val="00CA054A"/>
    <w:rsid w:val="00CA0677"/>
    <w:rsid w:val="00CA0ED8"/>
    <w:rsid w:val="00CA1759"/>
    <w:rsid w:val="00CA1C2E"/>
    <w:rsid w:val="00CA2048"/>
    <w:rsid w:val="00CA341F"/>
    <w:rsid w:val="00CA5ADD"/>
    <w:rsid w:val="00CA6F40"/>
    <w:rsid w:val="00CA7A1C"/>
    <w:rsid w:val="00CB0953"/>
    <w:rsid w:val="00CB0D5C"/>
    <w:rsid w:val="00CB0DA7"/>
    <w:rsid w:val="00CB1763"/>
    <w:rsid w:val="00CB27A6"/>
    <w:rsid w:val="00CB5FBB"/>
    <w:rsid w:val="00CB74EB"/>
    <w:rsid w:val="00CB7C70"/>
    <w:rsid w:val="00CC3D66"/>
    <w:rsid w:val="00CC42EF"/>
    <w:rsid w:val="00CC6EE9"/>
    <w:rsid w:val="00CC7D5D"/>
    <w:rsid w:val="00CD2452"/>
    <w:rsid w:val="00CD4FC4"/>
    <w:rsid w:val="00CE0649"/>
    <w:rsid w:val="00CE12F3"/>
    <w:rsid w:val="00CE187A"/>
    <w:rsid w:val="00CE2D90"/>
    <w:rsid w:val="00CE3881"/>
    <w:rsid w:val="00CE3885"/>
    <w:rsid w:val="00CE4F5D"/>
    <w:rsid w:val="00CE57D1"/>
    <w:rsid w:val="00CE6DFD"/>
    <w:rsid w:val="00CE75EA"/>
    <w:rsid w:val="00CF22C1"/>
    <w:rsid w:val="00D00019"/>
    <w:rsid w:val="00D00FD5"/>
    <w:rsid w:val="00D02EF0"/>
    <w:rsid w:val="00D036B4"/>
    <w:rsid w:val="00D0469D"/>
    <w:rsid w:val="00D05A94"/>
    <w:rsid w:val="00D07812"/>
    <w:rsid w:val="00D1057C"/>
    <w:rsid w:val="00D14C11"/>
    <w:rsid w:val="00D15D16"/>
    <w:rsid w:val="00D164C1"/>
    <w:rsid w:val="00D1652A"/>
    <w:rsid w:val="00D17590"/>
    <w:rsid w:val="00D21507"/>
    <w:rsid w:val="00D215A6"/>
    <w:rsid w:val="00D2241C"/>
    <w:rsid w:val="00D22421"/>
    <w:rsid w:val="00D25058"/>
    <w:rsid w:val="00D26565"/>
    <w:rsid w:val="00D26FB2"/>
    <w:rsid w:val="00D2753A"/>
    <w:rsid w:val="00D27636"/>
    <w:rsid w:val="00D2786E"/>
    <w:rsid w:val="00D30693"/>
    <w:rsid w:val="00D3605A"/>
    <w:rsid w:val="00D36E65"/>
    <w:rsid w:val="00D372AE"/>
    <w:rsid w:val="00D37732"/>
    <w:rsid w:val="00D37854"/>
    <w:rsid w:val="00D37F01"/>
    <w:rsid w:val="00D40404"/>
    <w:rsid w:val="00D4062D"/>
    <w:rsid w:val="00D40643"/>
    <w:rsid w:val="00D41680"/>
    <w:rsid w:val="00D41775"/>
    <w:rsid w:val="00D41C92"/>
    <w:rsid w:val="00D4201D"/>
    <w:rsid w:val="00D44231"/>
    <w:rsid w:val="00D4483F"/>
    <w:rsid w:val="00D45E49"/>
    <w:rsid w:val="00D51E80"/>
    <w:rsid w:val="00D52B06"/>
    <w:rsid w:val="00D536A4"/>
    <w:rsid w:val="00D565B0"/>
    <w:rsid w:val="00D57323"/>
    <w:rsid w:val="00D613BE"/>
    <w:rsid w:val="00D62926"/>
    <w:rsid w:val="00D62C52"/>
    <w:rsid w:val="00D62E69"/>
    <w:rsid w:val="00D66765"/>
    <w:rsid w:val="00D67919"/>
    <w:rsid w:val="00D73BA4"/>
    <w:rsid w:val="00D763F1"/>
    <w:rsid w:val="00D76E04"/>
    <w:rsid w:val="00D772E6"/>
    <w:rsid w:val="00D77DA9"/>
    <w:rsid w:val="00D804D4"/>
    <w:rsid w:val="00D80F2D"/>
    <w:rsid w:val="00D80F86"/>
    <w:rsid w:val="00D82556"/>
    <w:rsid w:val="00D83BA8"/>
    <w:rsid w:val="00D8513E"/>
    <w:rsid w:val="00D8584B"/>
    <w:rsid w:val="00D85B17"/>
    <w:rsid w:val="00D923D8"/>
    <w:rsid w:val="00D93214"/>
    <w:rsid w:val="00D95903"/>
    <w:rsid w:val="00D96769"/>
    <w:rsid w:val="00D97273"/>
    <w:rsid w:val="00DA1F78"/>
    <w:rsid w:val="00DA5A6F"/>
    <w:rsid w:val="00DB0060"/>
    <w:rsid w:val="00DB1331"/>
    <w:rsid w:val="00DB2471"/>
    <w:rsid w:val="00DB5BDC"/>
    <w:rsid w:val="00DB75C1"/>
    <w:rsid w:val="00DB7B05"/>
    <w:rsid w:val="00DB7EE0"/>
    <w:rsid w:val="00DC095B"/>
    <w:rsid w:val="00DC0FA6"/>
    <w:rsid w:val="00DC2678"/>
    <w:rsid w:val="00DC3327"/>
    <w:rsid w:val="00DC426B"/>
    <w:rsid w:val="00DC44B8"/>
    <w:rsid w:val="00DC4AE1"/>
    <w:rsid w:val="00DC7572"/>
    <w:rsid w:val="00DC76A8"/>
    <w:rsid w:val="00DD0756"/>
    <w:rsid w:val="00DD1946"/>
    <w:rsid w:val="00DD2F6D"/>
    <w:rsid w:val="00DD38C3"/>
    <w:rsid w:val="00DD52F4"/>
    <w:rsid w:val="00DD5395"/>
    <w:rsid w:val="00DD5E40"/>
    <w:rsid w:val="00DD5E46"/>
    <w:rsid w:val="00DD699C"/>
    <w:rsid w:val="00DE0175"/>
    <w:rsid w:val="00DE1BD1"/>
    <w:rsid w:val="00DE1C38"/>
    <w:rsid w:val="00DE25A2"/>
    <w:rsid w:val="00DE35F6"/>
    <w:rsid w:val="00DE45F3"/>
    <w:rsid w:val="00DE49F3"/>
    <w:rsid w:val="00DE58E4"/>
    <w:rsid w:val="00DE68EA"/>
    <w:rsid w:val="00DE6BE1"/>
    <w:rsid w:val="00DE71C8"/>
    <w:rsid w:val="00DF14A6"/>
    <w:rsid w:val="00DF2E74"/>
    <w:rsid w:val="00DF3001"/>
    <w:rsid w:val="00DF3554"/>
    <w:rsid w:val="00DF3761"/>
    <w:rsid w:val="00DF3D77"/>
    <w:rsid w:val="00DF7DC3"/>
    <w:rsid w:val="00E00543"/>
    <w:rsid w:val="00E0153E"/>
    <w:rsid w:val="00E017EE"/>
    <w:rsid w:val="00E0227A"/>
    <w:rsid w:val="00E04815"/>
    <w:rsid w:val="00E10C17"/>
    <w:rsid w:val="00E111DE"/>
    <w:rsid w:val="00E15146"/>
    <w:rsid w:val="00E22218"/>
    <w:rsid w:val="00E2262F"/>
    <w:rsid w:val="00E230FE"/>
    <w:rsid w:val="00E26C37"/>
    <w:rsid w:val="00E310F5"/>
    <w:rsid w:val="00E3147E"/>
    <w:rsid w:val="00E330E0"/>
    <w:rsid w:val="00E33268"/>
    <w:rsid w:val="00E33612"/>
    <w:rsid w:val="00E357B4"/>
    <w:rsid w:val="00E37DC5"/>
    <w:rsid w:val="00E41B28"/>
    <w:rsid w:val="00E46E42"/>
    <w:rsid w:val="00E50076"/>
    <w:rsid w:val="00E51791"/>
    <w:rsid w:val="00E53C19"/>
    <w:rsid w:val="00E61908"/>
    <w:rsid w:val="00E627C9"/>
    <w:rsid w:val="00E62D38"/>
    <w:rsid w:val="00E642DD"/>
    <w:rsid w:val="00E667D5"/>
    <w:rsid w:val="00E667F8"/>
    <w:rsid w:val="00E66B98"/>
    <w:rsid w:val="00E72F74"/>
    <w:rsid w:val="00E737CC"/>
    <w:rsid w:val="00E738EB"/>
    <w:rsid w:val="00E739E8"/>
    <w:rsid w:val="00E741FC"/>
    <w:rsid w:val="00E75D69"/>
    <w:rsid w:val="00E80AF0"/>
    <w:rsid w:val="00E8101C"/>
    <w:rsid w:val="00E8181E"/>
    <w:rsid w:val="00E848D2"/>
    <w:rsid w:val="00E86F96"/>
    <w:rsid w:val="00EA05A4"/>
    <w:rsid w:val="00EA0C0D"/>
    <w:rsid w:val="00EA15F1"/>
    <w:rsid w:val="00EA2CA2"/>
    <w:rsid w:val="00EA39E0"/>
    <w:rsid w:val="00EA55B9"/>
    <w:rsid w:val="00EA563C"/>
    <w:rsid w:val="00EA56A5"/>
    <w:rsid w:val="00EA5F36"/>
    <w:rsid w:val="00EA670B"/>
    <w:rsid w:val="00EA6E22"/>
    <w:rsid w:val="00EB1FF1"/>
    <w:rsid w:val="00EB24BD"/>
    <w:rsid w:val="00EB3E9B"/>
    <w:rsid w:val="00EB680F"/>
    <w:rsid w:val="00EC143D"/>
    <w:rsid w:val="00EC19D4"/>
    <w:rsid w:val="00EC1C77"/>
    <w:rsid w:val="00EC284B"/>
    <w:rsid w:val="00EC3FDF"/>
    <w:rsid w:val="00EC439B"/>
    <w:rsid w:val="00EC4A8E"/>
    <w:rsid w:val="00ED1512"/>
    <w:rsid w:val="00ED20D0"/>
    <w:rsid w:val="00ED274F"/>
    <w:rsid w:val="00ED29F3"/>
    <w:rsid w:val="00ED3C10"/>
    <w:rsid w:val="00ED4230"/>
    <w:rsid w:val="00ED5D8F"/>
    <w:rsid w:val="00ED6254"/>
    <w:rsid w:val="00ED6C64"/>
    <w:rsid w:val="00ED7D24"/>
    <w:rsid w:val="00EE121F"/>
    <w:rsid w:val="00EE31B6"/>
    <w:rsid w:val="00EE4DD8"/>
    <w:rsid w:val="00EE55E6"/>
    <w:rsid w:val="00EE73D0"/>
    <w:rsid w:val="00EF067E"/>
    <w:rsid w:val="00EF294E"/>
    <w:rsid w:val="00EF2FCE"/>
    <w:rsid w:val="00EF326C"/>
    <w:rsid w:val="00EF59B6"/>
    <w:rsid w:val="00F0054F"/>
    <w:rsid w:val="00F01920"/>
    <w:rsid w:val="00F02C6D"/>
    <w:rsid w:val="00F03611"/>
    <w:rsid w:val="00F04610"/>
    <w:rsid w:val="00F061C0"/>
    <w:rsid w:val="00F0644E"/>
    <w:rsid w:val="00F06DF0"/>
    <w:rsid w:val="00F1043B"/>
    <w:rsid w:val="00F107D2"/>
    <w:rsid w:val="00F11F83"/>
    <w:rsid w:val="00F13A0F"/>
    <w:rsid w:val="00F13E1C"/>
    <w:rsid w:val="00F14415"/>
    <w:rsid w:val="00F1566B"/>
    <w:rsid w:val="00F16018"/>
    <w:rsid w:val="00F1665D"/>
    <w:rsid w:val="00F16B9A"/>
    <w:rsid w:val="00F20191"/>
    <w:rsid w:val="00F20C7C"/>
    <w:rsid w:val="00F2100F"/>
    <w:rsid w:val="00F223D0"/>
    <w:rsid w:val="00F25649"/>
    <w:rsid w:val="00F2657E"/>
    <w:rsid w:val="00F27AB4"/>
    <w:rsid w:val="00F30300"/>
    <w:rsid w:val="00F3188A"/>
    <w:rsid w:val="00F31C3B"/>
    <w:rsid w:val="00F31EB3"/>
    <w:rsid w:val="00F32A53"/>
    <w:rsid w:val="00F3455C"/>
    <w:rsid w:val="00F34B5D"/>
    <w:rsid w:val="00F35E0A"/>
    <w:rsid w:val="00F37605"/>
    <w:rsid w:val="00F40230"/>
    <w:rsid w:val="00F406B0"/>
    <w:rsid w:val="00F428F0"/>
    <w:rsid w:val="00F446C9"/>
    <w:rsid w:val="00F44F09"/>
    <w:rsid w:val="00F46013"/>
    <w:rsid w:val="00F51739"/>
    <w:rsid w:val="00F5246C"/>
    <w:rsid w:val="00F53E69"/>
    <w:rsid w:val="00F561D0"/>
    <w:rsid w:val="00F5691A"/>
    <w:rsid w:val="00F6056D"/>
    <w:rsid w:val="00F614AC"/>
    <w:rsid w:val="00F62ACF"/>
    <w:rsid w:val="00F639EE"/>
    <w:rsid w:val="00F64873"/>
    <w:rsid w:val="00F652E1"/>
    <w:rsid w:val="00F6615D"/>
    <w:rsid w:val="00F667DD"/>
    <w:rsid w:val="00F66FA0"/>
    <w:rsid w:val="00F67D67"/>
    <w:rsid w:val="00F70F19"/>
    <w:rsid w:val="00F71875"/>
    <w:rsid w:val="00F73373"/>
    <w:rsid w:val="00F81794"/>
    <w:rsid w:val="00F8327B"/>
    <w:rsid w:val="00F872A7"/>
    <w:rsid w:val="00F9185A"/>
    <w:rsid w:val="00F922E3"/>
    <w:rsid w:val="00F95FC2"/>
    <w:rsid w:val="00F96334"/>
    <w:rsid w:val="00F976C8"/>
    <w:rsid w:val="00F97E81"/>
    <w:rsid w:val="00FA09CB"/>
    <w:rsid w:val="00FA0CA3"/>
    <w:rsid w:val="00FA14D0"/>
    <w:rsid w:val="00FA4775"/>
    <w:rsid w:val="00FA6F40"/>
    <w:rsid w:val="00FA70AD"/>
    <w:rsid w:val="00FB1CCD"/>
    <w:rsid w:val="00FB1F40"/>
    <w:rsid w:val="00FB235A"/>
    <w:rsid w:val="00FB37AF"/>
    <w:rsid w:val="00FB39B2"/>
    <w:rsid w:val="00FB4805"/>
    <w:rsid w:val="00FB4AAF"/>
    <w:rsid w:val="00FB5E49"/>
    <w:rsid w:val="00FC4669"/>
    <w:rsid w:val="00FC46E0"/>
    <w:rsid w:val="00FC647A"/>
    <w:rsid w:val="00FC6EB0"/>
    <w:rsid w:val="00FD0908"/>
    <w:rsid w:val="00FD1496"/>
    <w:rsid w:val="00FD2A6C"/>
    <w:rsid w:val="00FD468B"/>
    <w:rsid w:val="00FD480A"/>
    <w:rsid w:val="00FD7401"/>
    <w:rsid w:val="00FE0815"/>
    <w:rsid w:val="00FE0F81"/>
    <w:rsid w:val="00FE2EF9"/>
    <w:rsid w:val="00FE4135"/>
    <w:rsid w:val="00FE4605"/>
    <w:rsid w:val="00FE6362"/>
    <w:rsid w:val="00FE6738"/>
    <w:rsid w:val="00FE6FD4"/>
    <w:rsid w:val="00FF1146"/>
    <w:rsid w:val="00FF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5470140"/>
  <w14:defaultImageDpi w14:val="0"/>
  <w15:docId w15:val="{9DF82B61-6374-44C2-85AD-75CCBCD7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BE1"/>
    <w:pPr>
      <w:keepNext/>
      <w:spacing w:before="240" w:after="60"/>
      <w:jc w:val="both"/>
      <w:outlineLvl w:val="0"/>
    </w:pPr>
    <w:rPr>
      <w:b/>
      <w:bCs/>
      <w:kern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F35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37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355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8072E9"/>
    <w:pPr>
      <w:spacing w:before="240" w:after="60"/>
      <w:outlineLvl w:val="5"/>
    </w:pPr>
    <w:rPr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2605F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835B7"/>
    <w:rPr>
      <w:rFonts w:ascii="Cambria" w:hAnsi="Cambria" w:cs="Times New Roman"/>
      <w:b/>
      <w:kern w:val="32"/>
      <w:sz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F3554"/>
    <w:rPr>
      <w:rFonts w:ascii="Cambria" w:hAnsi="Cambria" w:cs="Times New Roman"/>
      <w:b/>
      <w:i/>
      <w:sz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4F3782"/>
    <w:rPr>
      <w:rFonts w:ascii="Cambria" w:hAnsi="Cambria" w:cs="Times New Roman"/>
      <w:b/>
      <w:sz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F3554"/>
    <w:rPr>
      <w:rFonts w:ascii="Calibri" w:hAnsi="Calibri" w:cs="Times New Roman"/>
      <w:b/>
      <w:sz w:val="28"/>
      <w:lang w:val="x-none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8072E9"/>
    <w:rPr>
      <w:rFonts w:cs="Times New Roman"/>
      <w:b/>
      <w:sz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72605F"/>
    <w:rPr>
      <w:rFonts w:ascii="Calibri" w:hAnsi="Calibri" w:cs="Times New Roman"/>
      <w:sz w:val="24"/>
      <w:lang w:val="x-none" w:eastAsia="en-US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Normaalne">
    <w:name w:val="Normaalne"/>
    <w:basedOn w:val="BodyText"/>
    <w:uiPriority w:val="99"/>
    <w:pPr>
      <w:tabs>
        <w:tab w:val="left" w:pos="10206"/>
      </w:tabs>
      <w:suppressAutoHyphens/>
      <w:spacing w:before="120" w:after="0" w:line="360" w:lineRule="auto"/>
      <w:jc w:val="center"/>
    </w:pPr>
    <w:rPr>
      <w:bCs/>
      <w:noProof/>
      <w:sz w:val="20"/>
      <w:szCs w:val="22"/>
      <w:lang w:eastAsia="ar-SA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jc w:val="both"/>
    </w:pPr>
    <w:rPr>
      <w:rFonts w:ascii="Toronto" w:hAnsi="Toronto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310F5"/>
    <w:rPr>
      <w:rFonts w:ascii="Toronto" w:hAnsi="Toronto" w:cs="Times New Roman"/>
      <w:sz w:val="24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0B81"/>
    <w:rPr>
      <w:rFonts w:cs="Times New Roman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pPr>
      <w:suppressAutoHyphens/>
      <w:ind w:left="709" w:hanging="709"/>
      <w:jc w:val="both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pPr>
      <w:tabs>
        <w:tab w:val="left" w:pos="3402"/>
      </w:tabs>
      <w:suppressAutoHyphens/>
      <w:autoSpaceDE w:val="0"/>
      <w:spacing w:before="240" w:after="240"/>
      <w:jc w:val="both"/>
    </w:pPr>
    <w:rPr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  <w:rPr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310F5"/>
    <w:rPr>
      <w:rFonts w:cs="Times New Roman"/>
      <w:sz w:val="24"/>
      <w:lang w:val="en-GB" w:eastAsia="en-US"/>
    </w:rPr>
  </w:style>
  <w:style w:type="paragraph" w:customStyle="1" w:styleId="Heading">
    <w:name w:val="Heading"/>
    <w:basedOn w:val="Normal"/>
    <w:next w:val="BodyText"/>
    <w:rsid w:val="004F3782"/>
    <w:pPr>
      <w:keepNext/>
      <w:suppressAutoHyphens/>
      <w:spacing w:before="240" w:after="120"/>
    </w:pPr>
    <w:rPr>
      <w:rFonts w:eastAsia="MS Mincho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0F5"/>
    <w:rPr>
      <w:rFonts w:ascii="Tahoma" w:hAnsi="Tahoma" w:cs="Times New Roman"/>
      <w:sz w:val="16"/>
      <w:lang w:val="x-none" w:eastAsia="en-US"/>
    </w:rPr>
  </w:style>
  <w:style w:type="paragraph" w:customStyle="1" w:styleId="text-3mezera">
    <w:name w:val="text - 3 mezera"/>
    <w:basedOn w:val="Normal"/>
    <w:rsid w:val="008072E9"/>
    <w:pPr>
      <w:widowControl w:val="0"/>
      <w:suppressAutoHyphens/>
      <w:spacing w:before="60" w:line="240" w:lineRule="exact"/>
      <w:jc w:val="both"/>
    </w:pPr>
    <w:rPr>
      <w:rFonts w:ascii="Arial" w:hAnsi="Arial"/>
      <w:szCs w:val="20"/>
      <w:lang w:val="cs-CZ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B81"/>
    <w:rPr>
      <w:b/>
      <w:bCs/>
      <w:lang w:val="et-EE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60B81"/>
    <w:rPr>
      <w:rFonts w:cs="Times New Roman"/>
      <w:lang w:val="en-GB" w:eastAsia="en-US"/>
    </w:rPr>
  </w:style>
  <w:style w:type="paragraph" w:customStyle="1" w:styleId="Body">
    <w:name w:val="Body"/>
    <w:basedOn w:val="BodyText"/>
    <w:rsid w:val="00B235AE"/>
    <w:pPr>
      <w:spacing w:after="0"/>
      <w:jc w:val="both"/>
    </w:pPr>
  </w:style>
  <w:style w:type="paragraph" w:styleId="TOC1">
    <w:name w:val="toc 1"/>
    <w:basedOn w:val="Normal"/>
    <w:next w:val="Normal"/>
    <w:autoRedefine/>
    <w:uiPriority w:val="39"/>
    <w:rsid w:val="001617FC"/>
    <w:pPr>
      <w:widowControl w:val="0"/>
      <w:tabs>
        <w:tab w:val="left" w:pos="480"/>
        <w:tab w:val="right" w:leader="dot" w:pos="9072"/>
      </w:tabs>
      <w:suppressAutoHyphens/>
      <w:spacing w:line="360" w:lineRule="auto"/>
    </w:pPr>
    <w:rPr>
      <w:rFonts w:eastAsia="Arial Unicode MS"/>
      <w:kern w:val="1"/>
      <w:lang w:eastAsia="ar-SA"/>
    </w:rPr>
  </w:style>
  <w:style w:type="paragraph" w:customStyle="1" w:styleId="NormalIndent1">
    <w:name w:val="Normal Indent 1"/>
    <w:basedOn w:val="Normal"/>
    <w:rsid w:val="001617FC"/>
    <w:pPr>
      <w:suppressAutoHyphens/>
      <w:jc w:val="both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D41680"/>
    <w:pPr>
      <w:spacing w:before="100" w:beforeAutospacing="1" w:after="100" w:afterAutospacing="1"/>
    </w:pPr>
    <w:rPr>
      <w:rFonts w:ascii="Arial Unicode MS"/>
    </w:rPr>
  </w:style>
  <w:style w:type="character" w:customStyle="1" w:styleId="normal0020tablechar">
    <w:name w:val="normal_0020table__char"/>
    <w:basedOn w:val="DefaultParagraphFont"/>
    <w:uiPriority w:val="99"/>
    <w:rsid w:val="00194E74"/>
    <w:rPr>
      <w:rFonts w:cs="Times New Roman"/>
    </w:rPr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8F2C0D"/>
    <w:pPr>
      <w:ind w:left="720"/>
      <w:contextualSpacing/>
    </w:pPr>
    <w:rPr>
      <w:lang w:eastAsia="et-EE"/>
    </w:rPr>
  </w:style>
  <w:style w:type="table" w:styleId="TableGrid">
    <w:name w:val="Table Grid"/>
    <w:basedOn w:val="TableNormal"/>
    <w:uiPriority w:val="59"/>
    <w:rsid w:val="00020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3C0947"/>
    <w:pPr>
      <w:jc w:val="center"/>
    </w:pPr>
    <w:rPr>
      <w:b/>
      <w:sz w:val="32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locked/>
    <w:rsid w:val="003C0947"/>
    <w:rPr>
      <w:rFonts w:cs="Times New Roman"/>
      <w:b/>
      <w:sz w:val="32"/>
      <w:u w:val="single"/>
      <w:lang w:val="x-none" w:eastAsia="en-US"/>
    </w:rPr>
  </w:style>
  <w:style w:type="paragraph" w:customStyle="1" w:styleId="SLONormalnospace">
    <w:name w:val="SLO Normal (nospace)"/>
    <w:basedOn w:val="Normal"/>
    <w:uiPriority w:val="99"/>
    <w:rsid w:val="00DE6BE1"/>
    <w:pPr>
      <w:autoSpaceDE w:val="0"/>
      <w:autoSpaceDN w:val="0"/>
      <w:jc w:val="both"/>
    </w:pPr>
    <w:rPr>
      <w:rFonts w:ascii="Garamond" w:hAnsi="Garamond" w:cs="Garamond"/>
      <w:noProof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DE6BE1"/>
    <w:pPr>
      <w:spacing w:after="120"/>
    </w:pPr>
    <w:rPr>
      <w:sz w:val="16"/>
      <w:szCs w:val="16"/>
      <w:lang w:eastAsia="et-E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E6BE1"/>
    <w:rPr>
      <w:rFonts w:cs="Times New Roman"/>
      <w:sz w:val="16"/>
      <w:szCs w:val="16"/>
    </w:rPr>
  </w:style>
  <w:style w:type="character" w:customStyle="1" w:styleId="normalchar1">
    <w:name w:val="normal__char1"/>
    <w:basedOn w:val="DefaultParagraphFont"/>
    <w:uiPriority w:val="99"/>
    <w:rsid w:val="00DE6BE1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383A18"/>
    <w:pPr>
      <w:widowControl w:val="0"/>
      <w:spacing w:before="180"/>
    </w:pPr>
    <w:rPr>
      <w:noProof/>
      <w:lang w:val="en-GB" w:eastAsia="en-US"/>
    </w:rPr>
  </w:style>
  <w:style w:type="character" w:styleId="Strong">
    <w:name w:val="Strong"/>
    <w:basedOn w:val="DefaultParagraphFont"/>
    <w:uiPriority w:val="22"/>
    <w:qFormat/>
    <w:rsid w:val="00847323"/>
    <w:rPr>
      <w:rFonts w:cs="Times New Roman"/>
      <w:b/>
      <w:bCs/>
    </w:rPr>
  </w:style>
  <w:style w:type="paragraph" w:customStyle="1" w:styleId="StyleBodyTextIndent12pt">
    <w:name w:val="Style Body Text Indent + 12 pt"/>
    <w:basedOn w:val="Normal"/>
    <w:uiPriority w:val="99"/>
    <w:rsid w:val="00314E34"/>
    <w:pPr>
      <w:numPr>
        <w:ilvl w:val="1"/>
        <w:numId w:val="1"/>
      </w:numPr>
    </w:pPr>
    <w:rPr>
      <w:rFonts w:ascii="Calibri" w:hAnsi="Calibri" w:cs="Calibri"/>
      <w:noProof/>
      <w:lang w:eastAsia="et-EE"/>
    </w:rPr>
  </w:style>
  <w:style w:type="paragraph" w:customStyle="1" w:styleId="Lisatekst">
    <w:name w:val="Lisatekst"/>
    <w:basedOn w:val="BodyText"/>
    <w:uiPriority w:val="99"/>
    <w:rsid w:val="006E40C0"/>
    <w:pPr>
      <w:numPr>
        <w:numId w:val="2"/>
      </w:numPr>
      <w:tabs>
        <w:tab w:val="left" w:pos="6521"/>
      </w:tabs>
      <w:spacing w:before="120" w:after="0"/>
      <w:jc w:val="both"/>
    </w:pPr>
    <w:rPr>
      <w:rFonts w:ascii="Calibri" w:hAnsi="Calibri"/>
    </w:rPr>
  </w:style>
  <w:style w:type="paragraph" w:customStyle="1" w:styleId="Bulletedtext">
    <w:name w:val="Bulleted text"/>
    <w:basedOn w:val="BodyText"/>
    <w:rsid w:val="00FB235A"/>
    <w:pPr>
      <w:numPr>
        <w:numId w:val="3"/>
      </w:numPr>
      <w:spacing w:before="260" w:after="0" w:line="260" w:lineRule="atLeast"/>
    </w:pPr>
    <w:rPr>
      <w:rFonts w:ascii="Arial" w:hAnsi="Arial"/>
      <w:sz w:val="20"/>
    </w:rPr>
  </w:style>
  <w:style w:type="paragraph" w:styleId="List3">
    <w:name w:val="List 3"/>
    <w:basedOn w:val="Normal"/>
    <w:uiPriority w:val="99"/>
    <w:semiHidden/>
    <w:rsid w:val="00FB235A"/>
    <w:pPr>
      <w:ind w:left="849" w:hanging="283"/>
    </w:pPr>
    <w:rPr>
      <w:rFonts w:ascii="Calibri" w:hAnsi="Calibri" w:cs="Calibri"/>
      <w:sz w:val="20"/>
      <w:szCs w:val="20"/>
      <w:lang w:val="en-US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4D5400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B34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B34DB"/>
    <w:rPr>
      <w:rFonts w:cs="Times New Roman"/>
      <w:lang w:val="x-none" w:eastAsia="en-US"/>
    </w:rPr>
  </w:style>
  <w:style w:type="character" w:customStyle="1" w:styleId="notbold">
    <w:name w:val="notbold"/>
    <w:uiPriority w:val="99"/>
    <w:rsid w:val="0068725F"/>
  </w:style>
  <w:style w:type="character" w:styleId="FootnoteReference">
    <w:name w:val="footnote reference"/>
    <w:basedOn w:val="DefaultParagraphFont"/>
    <w:uiPriority w:val="99"/>
    <w:unhideWhenUsed/>
    <w:rsid w:val="00AB34DB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667F2"/>
    <w:rPr>
      <w:rFonts w:cs="Times New Roman"/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rsid w:val="00E00543"/>
    <w:rPr>
      <w:rFonts w:cs="Times New Roman"/>
    </w:rPr>
  </w:style>
  <w:style w:type="paragraph" w:customStyle="1" w:styleId="lepingutext">
    <w:name w:val="lepingu text"/>
    <w:basedOn w:val="Normal"/>
    <w:rsid w:val="000663C8"/>
    <w:pPr>
      <w:numPr>
        <w:ilvl w:val="1"/>
        <w:numId w:val="8"/>
      </w:numPr>
      <w:jc w:val="both"/>
    </w:pPr>
    <w:rPr>
      <w:szCs w:val="20"/>
    </w:rPr>
  </w:style>
  <w:style w:type="paragraph" w:customStyle="1" w:styleId="peatkipealkiri">
    <w:name w:val="peatüki pealkiri"/>
    <w:basedOn w:val="Normal"/>
    <w:rsid w:val="000663C8"/>
    <w:pPr>
      <w:widowControl w:val="0"/>
      <w:numPr>
        <w:numId w:val="8"/>
      </w:numPr>
      <w:tabs>
        <w:tab w:val="left" w:pos="-144"/>
        <w:tab w:val="left" w:pos="2448"/>
        <w:tab w:val="left" w:pos="3744"/>
        <w:tab w:val="left" w:pos="5040"/>
        <w:tab w:val="left" w:pos="6336"/>
        <w:tab w:val="left" w:pos="7632"/>
        <w:tab w:val="left" w:pos="8928"/>
      </w:tabs>
      <w:jc w:val="both"/>
    </w:pPr>
    <w:rPr>
      <w:b/>
      <w:szCs w:val="20"/>
    </w:rPr>
  </w:style>
  <w:style w:type="paragraph" w:customStyle="1" w:styleId="Default">
    <w:name w:val="Default"/>
    <w:rsid w:val="00B315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778CB"/>
    <w:pPr>
      <w:spacing w:after="120" w:line="480" w:lineRule="auto"/>
      <w:ind w:left="283"/>
    </w:pPr>
    <w:rPr>
      <w:lang w:eastAsia="et-E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778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E628A-51EB-409A-BFCC-F5954F7A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Hankeobjekti tehniline kirjeldus</vt:lpstr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Hankeobjekti tehniline kirjeldus</dc:title>
  <dc:creator>Aino Toomesaar</dc:creator>
  <cp:lastModifiedBy>Corrigo OU</cp:lastModifiedBy>
  <cp:revision>7</cp:revision>
  <cp:lastPrinted>2013-02-25T12:14:00Z</cp:lastPrinted>
  <dcterms:created xsi:type="dcterms:W3CDTF">2025-04-17T07:49:00Z</dcterms:created>
  <dcterms:modified xsi:type="dcterms:W3CDTF">2025-04-24T07:42:00Z</dcterms:modified>
</cp:coreProperties>
</file>